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983F87" w14:paraId="79466F13" w14:textId="77777777">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79466F11" w14:textId="77777777" w:rsidR="00983F87" w:rsidRDefault="00F47B59">
            <w:pPr>
              <w:pStyle w:val="TabletitleBR"/>
              <w:keepNext w:val="0"/>
              <w:keepLines w:val="0"/>
              <w:tabs>
                <w:tab w:val="center" w:pos="4680"/>
              </w:tabs>
              <w:suppressAutoHyphens/>
              <w:spacing w:after="0"/>
              <w:rPr>
                <w:rFonts w:ascii="Arial" w:hAnsi="Arial" w:cs="Arial"/>
                <w:sz w:val="22"/>
                <w:szCs w:val="22"/>
              </w:rPr>
            </w:pPr>
            <w:bookmarkStart w:id="0" w:name="Verdatum"/>
            <w:bookmarkEnd w:id="0"/>
            <w:r>
              <w:rPr>
                <w:rFonts w:ascii="Arial" w:hAnsi="Arial" w:cs="Arial"/>
                <w:sz w:val="22"/>
                <w:szCs w:val="22"/>
              </w:rPr>
              <w:t>U.S. Radiocommunications Sector</w:t>
            </w:r>
          </w:p>
          <w:p w14:paraId="79466F12" w14:textId="77777777" w:rsidR="00983F87" w:rsidRDefault="00F47B59">
            <w:pPr>
              <w:pStyle w:val="TabletitleBR"/>
              <w:rPr>
                <w:rFonts w:ascii="Arial" w:hAnsi="Arial" w:cs="Arial"/>
                <w:sz w:val="22"/>
                <w:szCs w:val="22"/>
              </w:rPr>
            </w:pPr>
            <w:r>
              <w:rPr>
                <w:rFonts w:ascii="Arial" w:hAnsi="Arial" w:cs="Arial"/>
                <w:sz w:val="22"/>
                <w:szCs w:val="22"/>
              </w:rPr>
              <w:t>Fact Sheet</w:t>
            </w:r>
          </w:p>
        </w:tc>
      </w:tr>
      <w:tr w:rsidR="00983F87" w14:paraId="79466F16" w14:textId="77777777">
        <w:trPr>
          <w:jc w:val="center"/>
        </w:trPr>
        <w:tc>
          <w:tcPr>
            <w:tcW w:w="4370" w:type="dxa"/>
            <w:tcBorders>
              <w:top w:val="single" w:sz="6" w:space="0" w:color="auto"/>
              <w:left w:val="double" w:sz="6" w:space="0" w:color="auto"/>
            </w:tcBorders>
          </w:tcPr>
          <w:p w14:paraId="79466F14" w14:textId="77777777" w:rsidR="00983F87" w:rsidRDefault="00F47B59">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79466F15" w14:textId="3BBECD54" w:rsidR="00983F87" w:rsidRDefault="00F47B59">
            <w:pPr>
              <w:spacing w:after="120"/>
              <w:ind w:left="144" w:right="144"/>
              <w:rPr>
                <w:rFonts w:ascii="Arial" w:hAnsi="Arial"/>
              </w:rPr>
            </w:pPr>
            <w:r>
              <w:rPr>
                <w:rFonts w:ascii="Arial" w:hAnsi="Arial"/>
                <w:b/>
              </w:rPr>
              <w:t>Document No:</w:t>
            </w:r>
            <w:r>
              <w:rPr>
                <w:rFonts w:ascii="Arial" w:hAnsi="Arial"/>
              </w:rPr>
              <w:t xml:space="preserve">  USWP5B33</w:t>
            </w:r>
            <w:r>
              <w:rPr>
                <w:rFonts w:ascii="Arial" w:hAnsi="Arial"/>
              </w:rPr>
              <w:t>-06</w:t>
            </w:r>
          </w:p>
        </w:tc>
      </w:tr>
      <w:tr w:rsidR="00983F87" w14:paraId="79466F19" w14:textId="77777777">
        <w:trPr>
          <w:jc w:val="center"/>
        </w:trPr>
        <w:tc>
          <w:tcPr>
            <w:tcW w:w="4370" w:type="dxa"/>
            <w:tcBorders>
              <w:left w:val="double" w:sz="6" w:space="0" w:color="auto"/>
            </w:tcBorders>
          </w:tcPr>
          <w:p w14:paraId="79466F17" w14:textId="77777777" w:rsidR="00983F87" w:rsidRDefault="00F47B59">
            <w:pPr>
              <w:ind w:left="144" w:right="144"/>
              <w:rPr>
                <w:rFonts w:ascii="Arial" w:hAnsi="Arial"/>
              </w:rPr>
            </w:pPr>
            <w:r>
              <w:rPr>
                <w:rFonts w:ascii="Arial" w:hAnsi="Arial"/>
                <w:b/>
              </w:rPr>
              <w:t>Ref:</w:t>
            </w:r>
            <w:r>
              <w:rPr>
                <w:rFonts w:ascii="Arial" w:hAnsi="Arial"/>
              </w:rPr>
              <w:t xml:space="preserve">  WRC-27 AI 1.11</w:t>
            </w:r>
          </w:p>
        </w:tc>
        <w:tc>
          <w:tcPr>
            <w:tcW w:w="5008" w:type="dxa"/>
            <w:gridSpan w:val="2"/>
            <w:tcBorders>
              <w:right w:val="double" w:sz="6" w:space="0" w:color="auto"/>
            </w:tcBorders>
          </w:tcPr>
          <w:p w14:paraId="79466F18" w14:textId="77777777" w:rsidR="00983F87" w:rsidRDefault="00F47B59">
            <w:pPr>
              <w:tabs>
                <w:tab w:val="left" w:pos="162"/>
              </w:tabs>
              <w:ind w:left="612" w:right="144" w:hanging="468"/>
              <w:rPr>
                <w:rFonts w:ascii="Arial" w:hAnsi="Arial"/>
              </w:rPr>
            </w:pPr>
            <w:r>
              <w:rPr>
                <w:rFonts w:ascii="Arial" w:hAnsi="Arial"/>
                <w:b/>
              </w:rPr>
              <w:t>Date:</w:t>
            </w:r>
            <w:r>
              <w:rPr>
                <w:rFonts w:ascii="Arial" w:hAnsi="Arial"/>
              </w:rPr>
              <w:t xml:space="preserve">  August 14, 2024</w:t>
            </w:r>
          </w:p>
        </w:tc>
      </w:tr>
      <w:tr w:rsidR="00983F87" w14:paraId="79466F1B" w14:textId="77777777">
        <w:trPr>
          <w:jc w:val="center"/>
        </w:trPr>
        <w:tc>
          <w:tcPr>
            <w:tcW w:w="9378" w:type="dxa"/>
            <w:gridSpan w:val="3"/>
            <w:tcBorders>
              <w:left w:val="double" w:sz="6" w:space="0" w:color="auto"/>
              <w:right w:val="double" w:sz="6" w:space="0" w:color="auto"/>
            </w:tcBorders>
          </w:tcPr>
          <w:p w14:paraId="79466F1A" w14:textId="77777777" w:rsidR="00983F87" w:rsidRDefault="00F47B59">
            <w:pPr>
              <w:pStyle w:val="BodyTextIndent"/>
              <w:ind w:left="187"/>
              <w:rPr>
                <w:rFonts w:ascii="Arial" w:hAnsi="Arial" w:cs="Arial"/>
                <w:bCs/>
              </w:rPr>
            </w:pPr>
            <w:r>
              <w:rPr>
                <w:rFonts w:ascii="Arial" w:hAnsi="Arial" w:cs="Arial"/>
                <w:b/>
                <w:bCs/>
              </w:rPr>
              <w:t>Document Title:</w:t>
            </w:r>
            <w:r>
              <w:rPr>
                <w:rFonts w:ascii="Arial" w:hAnsi="Arial" w:cs="Arial"/>
                <w:bCs/>
              </w:rPr>
              <w:t xml:space="preserve">  Draft </w:t>
            </w:r>
            <w:proofErr w:type="gramStart"/>
            <w:r>
              <w:rPr>
                <w:rFonts w:ascii="Arial" w:hAnsi="Arial" w:cs="Arial"/>
                <w:bCs/>
              </w:rPr>
              <w:t>reply</w:t>
            </w:r>
            <w:proofErr w:type="gramEnd"/>
            <w:r>
              <w:rPr>
                <w:rFonts w:ascii="Arial" w:hAnsi="Arial" w:cs="Arial"/>
                <w:bCs/>
              </w:rPr>
              <w:t xml:space="preserve"> liaison statement to Working Party 4C</w:t>
            </w:r>
          </w:p>
        </w:tc>
      </w:tr>
      <w:tr w:rsidR="00983F87" w14:paraId="79466F3E" w14:textId="77777777">
        <w:trPr>
          <w:jc w:val="center"/>
        </w:trPr>
        <w:tc>
          <w:tcPr>
            <w:tcW w:w="4428" w:type="dxa"/>
            <w:gridSpan w:val="2"/>
            <w:tcBorders>
              <w:left w:val="double" w:sz="6" w:space="0" w:color="auto"/>
            </w:tcBorders>
          </w:tcPr>
          <w:p w14:paraId="79466F1C" w14:textId="77777777" w:rsidR="00983F87" w:rsidRDefault="00F47B59">
            <w:pPr>
              <w:ind w:left="144" w:right="144"/>
              <w:rPr>
                <w:rFonts w:ascii="Arial" w:hAnsi="Arial"/>
                <w:b/>
              </w:rPr>
            </w:pPr>
            <w:r>
              <w:rPr>
                <w:rFonts w:ascii="Arial" w:hAnsi="Arial"/>
                <w:b/>
              </w:rPr>
              <w:t>Author(s)/Contributors(s):</w:t>
            </w:r>
          </w:p>
          <w:p w14:paraId="79466F1D" w14:textId="77777777" w:rsidR="00983F87" w:rsidRDefault="00983F87">
            <w:pPr>
              <w:ind w:right="144"/>
              <w:rPr>
                <w:rFonts w:ascii="Arial" w:hAnsi="Arial"/>
                <w:bCs/>
                <w:iCs/>
              </w:rPr>
            </w:pPr>
          </w:p>
          <w:p w14:paraId="79466F1E" w14:textId="77777777" w:rsidR="00983F87" w:rsidRDefault="00F47B59">
            <w:pPr>
              <w:ind w:right="144"/>
              <w:rPr>
                <w:rFonts w:ascii="Arial" w:hAnsi="Arial"/>
                <w:bCs/>
                <w:iCs/>
              </w:rPr>
            </w:pPr>
            <w:r>
              <w:rPr>
                <w:rFonts w:ascii="Arial" w:hAnsi="Arial"/>
                <w:bCs/>
                <w:iCs/>
              </w:rPr>
              <w:t>Dan Jablonski</w:t>
            </w:r>
          </w:p>
          <w:p w14:paraId="79466F1F" w14:textId="77777777" w:rsidR="00983F87" w:rsidRDefault="00F47B59">
            <w:pPr>
              <w:ind w:right="144"/>
              <w:rPr>
                <w:rFonts w:ascii="Arial" w:hAnsi="Arial"/>
                <w:bCs/>
                <w:iCs/>
              </w:rPr>
            </w:pPr>
            <w:r>
              <w:rPr>
                <w:rFonts w:ascii="Arial" w:hAnsi="Arial"/>
                <w:bCs/>
                <w:iCs/>
              </w:rPr>
              <w:t>JHUAPL</w:t>
            </w:r>
          </w:p>
          <w:p w14:paraId="79466F20" w14:textId="77777777" w:rsidR="00983F87" w:rsidRDefault="00983F87">
            <w:pPr>
              <w:ind w:right="144"/>
              <w:rPr>
                <w:rFonts w:ascii="Arial" w:hAnsi="Arial"/>
                <w:bCs/>
                <w:iCs/>
              </w:rPr>
            </w:pPr>
          </w:p>
          <w:p w14:paraId="79466F21" w14:textId="77777777" w:rsidR="00983F87" w:rsidRDefault="00F47B59">
            <w:pPr>
              <w:ind w:right="144"/>
              <w:rPr>
                <w:rFonts w:ascii="Arial" w:hAnsi="Arial"/>
                <w:bCs/>
                <w:iCs/>
              </w:rPr>
            </w:pPr>
            <w:r>
              <w:rPr>
                <w:rFonts w:ascii="Arial" w:hAnsi="Arial"/>
                <w:bCs/>
                <w:iCs/>
              </w:rPr>
              <w:t>Ken Keane</w:t>
            </w:r>
          </w:p>
          <w:p w14:paraId="79466F22" w14:textId="77777777" w:rsidR="00983F87" w:rsidRDefault="00F47B59">
            <w:pPr>
              <w:ind w:right="144"/>
              <w:rPr>
                <w:rFonts w:ascii="Arial" w:hAnsi="Arial"/>
                <w:bCs/>
                <w:iCs/>
              </w:rPr>
            </w:pPr>
            <w:r>
              <w:rPr>
                <w:rFonts w:ascii="Arial" w:hAnsi="Arial"/>
                <w:bCs/>
                <w:iCs/>
              </w:rPr>
              <w:t>Duane Morris LLP</w:t>
            </w:r>
          </w:p>
          <w:p w14:paraId="79466F23" w14:textId="77777777" w:rsidR="00983F87" w:rsidRDefault="00983F87">
            <w:pPr>
              <w:ind w:right="144"/>
              <w:rPr>
                <w:rFonts w:ascii="Arial" w:hAnsi="Arial"/>
                <w:bCs/>
                <w:iCs/>
              </w:rPr>
            </w:pPr>
          </w:p>
          <w:p w14:paraId="79466F24" w14:textId="77777777" w:rsidR="00983F87" w:rsidRDefault="00F47B59">
            <w:pPr>
              <w:ind w:right="144"/>
              <w:rPr>
                <w:rFonts w:ascii="Arial" w:hAnsi="Arial"/>
                <w:bCs/>
                <w:iCs/>
              </w:rPr>
            </w:pPr>
            <w:r>
              <w:rPr>
                <w:rFonts w:ascii="Arial" w:hAnsi="Arial"/>
                <w:bCs/>
                <w:iCs/>
              </w:rPr>
              <w:t>Taylor King</w:t>
            </w:r>
          </w:p>
          <w:p w14:paraId="79466F25" w14:textId="77777777" w:rsidR="00983F87" w:rsidRDefault="00F47B59">
            <w:pPr>
              <w:ind w:right="144"/>
              <w:rPr>
                <w:bCs/>
                <w:iCs/>
                <w:szCs w:val="24"/>
              </w:rPr>
            </w:pPr>
            <w:r>
              <w:rPr>
                <w:bCs/>
                <w:iCs/>
                <w:szCs w:val="24"/>
              </w:rPr>
              <w:t>ACES for DON CIO</w:t>
            </w:r>
          </w:p>
          <w:p w14:paraId="79466F26" w14:textId="77777777" w:rsidR="00983F87" w:rsidRDefault="00983F87">
            <w:pPr>
              <w:ind w:right="144"/>
              <w:rPr>
                <w:rFonts w:ascii="Arial" w:hAnsi="Arial"/>
                <w:bCs/>
                <w:iCs/>
              </w:rPr>
            </w:pPr>
          </w:p>
          <w:p w14:paraId="79466F27" w14:textId="77777777" w:rsidR="00983F87" w:rsidRDefault="00F47B59">
            <w:pPr>
              <w:ind w:right="144"/>
              <w:rPr>
                <w:rFonts w:ascii="Arial" w:hAnsi="Arial"/>
                <w:bCs/>
                <w:iCs/>
              </w:rPr>
            </w:pPr>
            <w:r>
              <w:rPr>
                <w:rFonts w:ascii="Arial" w:hAnsi="Arial"/>
                <w:bCs/>
                <w:iCs/>
              </w:rPr>
              <w:t>Andrew Meadows</w:t>
            </w:r>
          </w:p>
          <w:p w14:paraId="79466F28" w14:textId="77777777" w:rsidR="00983F87" w:rsidRDefault="00F47B59">
            <w:pPr>
              <w:ind w:right="144"/>
              <w:rPr>
                <w:rFonts w:ascii="Arial" w:hAnsi="Arial"/>
                <w:bCs/>
                <w:iCs/>
              </w:rPr>
            </w:pPr>
            <w:r>
              <w:rPr>
                <w:rFonts w:ascii="Arial" w:hAnsi="Arial"/>
                <w:bCs/>
                <w:iCs/>
              </w:rPr>
              <w:t>AFSMO</w:t>
            </w:r>
          </w:p>
          <w:p w14:paraId="79466F29" w14:textId="77777777" w:rsidR="00983F87" w:rsidRDefault="00983F87">
            <w:pPr>
              <w:ind w:right="144"/>
              <w:rPr>
                <w:rFonts w:ascii="Arial" w:hAnsi="Arial"/>
                <w:bCs/>
                <w:iCs/>
              </w:rPr>
            </w:pPr>
          </w:p>
          <w:p w14:paraId="79466F2A" w14:textId="77777777" w:rsidR="00983F87" w:rsidRDefault="00F47B59">
            <w:pPr>
              <w:ind w:right="144"/>
              <w:rPr>
                <w:rFonts w:ascii="Arial" w:hAnsi="Arial"/>
                <w:bCs/>
                <w:iCs/>
              </w:rPr>
            </w:pPr>
            <w:r>
              <w:rPr>
                <w:rFonts w:ascii="Arial" w:hAnsi="Arial"/>
                <w:bCs/>
                <w:iCs/>
              </w:rPr>
              <w:t>Thomas O. O’Brien</w:t>
            </w:r>
          </w:p>
          <w:p w14:paraId="79466F2B" w14:textId="77777777" w:rsidR="00983F87" w:rsidRDefault="00F47B59">
            <w:pPr>
              <w:ind w:right="144"/>
              <w:rPr>
                <w:rFonts w:ascii="Arial" w:hAnsi="Arial"/>
                <w:bCs/>
                <w:iCs/>
              </w:rPr>
            </w:pPr>
            <w:r>
              <w:rPr>
                <w:rFonts w:ascii="Arial" w:hAnsi="Arial"/>
                <w:bCs/>
                <w:iCs/>
              </w:rPr>
              <w:t>TRMC</w:t>
            </w:r>
          </w:p>
          <w:p w14:paraId="79466F2C" w14:textId="77777777" w:rsidR="00983F87" w:rsidRDefault="00983F87">
            <w:pPr>
              <w:ind w:right="144"/>
              <w:rPr>
                <w:rFonts w:ascii="Arial" w:hAnsi="Arial"/>
                <w:bCs/>
                <w:iCs/>
              </w:rPr>
            </w:pPr>
          </w:p>
          <w:p w14:paraId="79466F2D" w14:textId="77777777" w:rsidR="00983F87" w:rsidRDefault="00F47B59">
            <w:pPr>
              <w:ind w:right="144"/>
              <w:rPr>
                <w:rFonts w:ascii="Arial" w:hAnsi="Arial"/>
                <w:bCs/>
                <w:iCs/>
                <w:lang w:val="it-IT"/>
              </w:rPr>
            </w:pPr>
            <w:r>
              <w:rPr>
                <w:rFonts w:ascii="Arial" w:hAnsi="Arial"/>
                <w:bCs/>
                <w:iCs/>
              </w:rPr>
              <w:t xml:space="preserve">  </w:t>
            </w:r>
          </w:p>
        </w:tc>
        <w:tc>
          <w:tcPr>
            <w:tcW w:w="4950" w:type="dxa"/>
            <w:tcBorders>
              <w:right w:val="double" w:sz="6" w:space="0" w:color="auto"/>
            </w:tcBorders>
          </w:tcPr>
          <w:p w14:paraId="79466F2E" w14:textId="77777777" w:rsidR="00983F87" w:rsidRDefault="00F47B59">
            <w:pPr>
              <w:ind w:left="144" w:right="144"/>
              <w:rPr>
                <w:rFonts w:ascii="Arial" w:hAnsi="Arial"/>
                <w:bCs/>
              </w:rPr>
            </w:pPr>
            <w:r>
              <w:rPr>
                <w:rFonts w:ascii="Arial" w:hAnsi="Arial"/>
                <w:bCs/>
              </w:rPr>
              <w:t xml:space="preserve"> </w:t>
            </w:r>
          </w:p>
          <w:p w14:paraId="79466F2F" w14:textId="77777777" w:rsidR="00983F87" w:rsidRDefault="00983F87">
            <w:pPr>
              <w:ind w:right="144"/>
              <w:rPr>
                <w:rFonts w:ascii="Arial" w:hAnsi="Arial"/>
                <w:bCs/>
                <w:lang w:val="fr-FR"/>
              </w:rPr>
            </w:pPr>
          </w:p>
          <w:p w14:paraId="79466F30" w14:textId="77777777" w:rsidR="00983F87" w:rsidRDefault="00F47B59">
            <w:pPr>
              <w:ind w:right="144"/>
              <w:rPr>
                <w:rFonts w:ascii="Arial" w:hAnsi="Arial"/>
                <w:bCs/>
                <w:color w:val="000000"/>
                <w:lang w:val="fr-FR"/>
              </w:rPr>
            </w:pPr>
            <w:r>
              <w:rPr>
                <w:rFonts w:ascii="Arial" w:hAnsi="Arial"/>
                <w:bCs/>
                <w:color w:val="000000"/>
                <w:lang w:val="fr-FR"/>
              </w:rPr>
              <w:t>Phone : 301-335-6192</w:t>
            </w:r>
          </w:p>
          <w:p w14:paraId="79466F31" w14:textId="77777777" w:rsidR="00983F87" w:rsidRDefault="00F47B59">
            <w:pPr>
              <w:ind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  </w:t>
            </w:r>
            <w:r>
              <w:rPr>
                <w:rFonts w:ascii="Arial" w:hAnsi="Arial"/>
                <w:bCs/>
                <w:color w:val="000000"/>
                <w:lang w:val="fr-FR"/>
              </w:rPr>
              <w:t>Dan.Jablonski@jhuapl.edu</w:t>
            </w:r>
          </w:p>
          <w:p w14:paraId="79466F32" w14:textId="77777777" w:rsidR="00983F87" w:rsidRDefault="00F47B59">
            <w:pPr>
              <w:ind w:right="144"/>
              <w:rPr>
                <w:rFonts w:ascii="Arial" w:hAnsi="Arial"/>
                <w:bCs/>
                <w:iCs/>
              </w:rPr>
            </w:pPr>
            <w:r>
              <w:rPr>
                <w:rFonts w:ascii="Arial" w:hAnsi="Arial"/>
                <w:bCs/>
                <w:iCs/>
              </w:rPr>
              <w:t xml:space="preserve">  </w:t>
            </w:r>
          </w:p>
          <w:p w14:paraId="79466F33" w14:textId="77777777" w:rsidR="00983F87" w:rsidRDefault="00F47B59">
            <w:pPr>
              <w:ind w:right="144"/>
              <w:rPr>
                <w:rFonts w:ascii="Arial" w:hAnsi="Arial"/>
                <w:bCs/>
                <w:iCs/>
              </w:rPr>
            </w:pPr>
            <w:r>
              <w:rPr>
                <w:rFonts w:ascii="Arial" w:hAnsi="Arial"/>
                <w:bCs/>
                <w:iCs/>
              </w:rPr>
              <w:t>Phone:  202-776-5243</w:t>
            </w:r>
          </w:p>
          <w:p w14:paraId="79466F34" w14:textId="77777777" w:rsidR="00983F87" w:rsidRDefault="00F47B59">
            <w:pPr>
              <w:ind w:right="144"/>
              <w:rPr>
                <w:rFonts w:ascii="Arial" w:hAnsi="Arial"/>
                <w:bCs/>
                <w:iCs/>
                <w:lang w:val="it-IT"/>
              </w:rPr>
            </w:pPr>
            <w:r>
              <w:rPr>
                <w:rFonts w:ascii="Arial" w:hAnsi="Arial"/>
                <w:bCs/>
                <w:iCs/>
                <w:lang w:val="it-IT"/>
              </w:rPr>
              <w:t>E-mail:  kkeane@duanemorris.com</w:t>
            </w:r>
          </w:p>
          <w:p w14:paraId="79466F35" w14:textId="77777777" w:rsidR="00983F87" w:rsidRDefault="00983F87">
            <w:pPr>
              <w:ind w:right="144"/>
              <w:rPr>
                <w:rFonts w:ascii="Arial" w:hAnsi="Arial"/>
                <w:bCs/>
                <w:iCs/>
                <w:lang w:val="it-IT"/>
              </w:rPr>
            </w:pPr>
          </w:p>
          <w:p w14:paraId="79466F36" w14:textId="77777777" w:rsidR="00983F87" w:rsidRDefault="00F47B59">
            <w:pPr>
              <w:tabs>
                <w:tab w:val="left" w:pos="966"/>
              </w:tabs>
              <w:ind w:right="144"/>
              <w:rPr>
                <w:rFonts w:ascii="Arial" w:hAnsi="Arial"/>
                <w:bCs/>
                <w:iCs/>
                <w:lang w:val="it-IT"/>
              </w:rPr>
            </w:pPr>
            <w:r>
              <w:rPr>
                <w:rFonts w:ascii="Arial" w:hAnsi="Arial"/>
                <w:bCs/>
                <w:iCs/>
                <w:lang w:val="it-IT"/>
              </w:rPr>
              <w:t>Phone: 443-966-0550</w:t>
            </w:r>
          </w:p>
          <w:p w14:paraId="79466F37" w14:textId="77777777" w:rsidR="00983F87" w:rsidRDefault="00F47B59">
            <w:pPr>
              <w:ind w:right="144"/>
              <w:rPr>
                <w:rFonts w:ascii="Arial" w:hAnsi="Arial"/>
                <w:bCs/>
                <w:iCs/>
                <w:lang w:val="it-IT"/>
              </w:rPr>
            </w:pPr>
            <w:r>
              <w:rPr>
                <w:rFonts w:ascii="Arial" w:hAnsi="Arial"/>
                <w:bCs/>
                <w:iCs/>
                <w:lang w:val="it-IT"/>
              </w:rPr>
              <w:t xml:space="preserve">E-mail: </w:t>
            </w:r>
            <w:hyperlink r:id="rId7" w:history="1">
              <w:r>
                <w:rPr>
                  <w:rFonts w:ascii="Arial" w:hAnsi="Arial"/>
                  <w:iCs/>
                  <w:lang w:val="it-IT"/>
                </w:rPr>
                <w:t>taylor.king@aces-inc.com</w:t>
              </w:r>
            </w:hyperlink>
          </w:p>
          <w:p w14:paraId="79466F38" w14:textId="77777777" w:rsidR="00983F87" w:rsidRDefault="00983F87">
            <w:pPr>
              <w:ind w:right="144"/>
              <w:rPr>
                <w:rFonts w:ascii="Arial" w:hAnsi="Arial"/>
                <w:bCs/>
                <w:iCs/>
                <w:lang w:val="it-IT"/>
              </w:rPr>
            </w:pPr>
          </w:p>
          <w:p w14:paraId="79466F39" w14:textId="77777777" w:rsidR="00983F87" w:rsidRDefault="00F47B59">
            <w:pPr>
              <w:ind w:right="144"/>
              <w:rPr>
                <w:rFonts w:ascii="Arial" w:hAnsi="Arial"/>
                <w:bCs/>
                <w:iCs/>
              </w:rPr>
            </w:pPr>
            <w:r>
              <w:rPr>
                <w:rFonts w:ascii="Arial" w:hAnsi="Arial"/>
                <w:bCs/>
                <w:iCs/>
              </w:rPr>
              <w:t>Phone: 334-467-4720</w:t>
            </w:r>
          </w:p>
          <w:p w14:paraId="79466F3A" w14:textId="77777777" w:rsidR="00983F87" w:rsidRDefault="00F47B59">
            <w:pPr>
              <w:ind w:right="144"/>
              <w:rPr>
                <w:rFonts w:ascii="Arial" w:hAnsi="Arial"/>
                <w:bCs/>
                <w:iCs/>
              </w:rPr>
            </w:pPr>
            <w:r>
              <w:rPr>
                <w:rFonts w:ascii="Arial" w:hAnsi="Arial"/>
                <w:bCs/>
                <w:iCs/>
              </w:rPr>
              <w:t>Email: andrew.meadows.1@us.af.mil</w:t>
            </w:r>
          </w:p>
          <w:p w14:paraId="79466F3B" w14:textId="77777777" w:rsidR="00983F87" w:rsidRDefault="00F47B59">
            <w:pPr>
              <w:ind w:right="144"/>
              <w:rPr>
                <w:rFonts w:ascii="Arial" w:hAnsi="Arial"/>
                <w:bCs/>
                <w:iCs/>
              </w:rPr>
            </w:pPr>
            <w:r>
              <w:rPr>
                <w:rFonts w:ascii="Arial" w:hAnsi="Arial"/>
                <w:bCs/>
                <w:iCs/>
              </w:rPr>
              <w:t xml:space="preserve">  </w:t>
            </w:r>
          </w:p>
          <w:p w14:paraId="79466F3C" w14:textId="77777777" w:rsidR="00983F87" w:rsidRDefault="00F47B59">
            <w:pPr>
              <w:ind w:right="144"/>
              <w:rPr>
                <w:rFonts w:ascii="Arial" w:hAnsi="Arial"/>
                <w:bCs/>
                <w:iCs/>
              </w:rPr>
            </w:pPr>
            <w:r>
              <w:rPr>
                <w:rFonts w:ascii="Arial" w:hAnsi="Arial"/>
                <w:bCs/>
                <w:iCs/>
              </w:rPr>
              <w:t>Phone: (571) 372-2752</w:t>
            </w:r>
          </w:p>
          <w:p w14:paraId="79466F3D" w14:textId="77777777" w:rsidR="00983F87" w:rsidRDefault="00F47B59">
            <w:pPr>
              <w:ind w:right="144"/>
              <w:rPr>
                <w:rFonts w:ascii="Arial" w:hAnsi="Arial"/>
                <w:bCs/>
                <w:color w:val="000000"/>
                <w:lang w:val="fr-FR"/>
              </w:rPr>
            </w:pPr>
            <w:r>
              <w:rPr>
                <w:rFonts w:ascii="Arial" w:hAnsi="Arial"/>
                <w:bCs/>
                <w:iCs/>
              </w:rPr>
              <w:t>E-mail: thomas.o.obrien2.civ@mail.mil</w:t>
            </w:r>
          </w:p>
        </w:tc>
      </w:tr>
      <w:tr w:rsidR="00983F87" w14:paraId="79466F40" w14:textId="77777777">
        <w:trPr>
          <w:jc w:val="center"/>
        </w:trPr>
        <w:tc>
          <w:tcPr>
            <w:tcW w:w="9378" w:type="dxa"/>
            <w:gridSpan w:val="3"/>
            <w:tcBorders>
              <w:left w:val="double" w:sz="6" w:space="0" w:color="auto"/>
              <w:right w:val="double" w:sz="6" w:space="0" w:color="auto"/>
            </w:tcBorders>
          </w:tcPr>
          <w:p w14:paraId="79466F3F" w14:textId="77777777" w:rsidR="00983F87" w:rsidRDefault="00F47B59">
            <w:pPr>
              <w:spacing w:after="120"/>
              <w:ind w:left="187" w:right="144"/>
              <w:rPr>
                <w:rFonts w:ascii="Arial" w:hAnsi="Arial"/>
                <w:bCs/>
              </w:rPr>
            </w:pPr>
            <w:r>
              <w:rPr>
                <w:rFonts w:ascii="Arial" w:hAnsi="Arial"/>
                <w:b/>
              </w:rPr>
              <w:t>Purpose/Objective:</w:t>
            </w:r>
            <w:r>
              <w:rPr>
                <w:rFonts w:ascii="Arial" w:hAnsi="Arial"/>
                <w:bCs/>
              </w:rPr>
              <w:t xml:space="preserve">  </w:t>
            </w:r>
            <w:bookmarkStart w:id="1" w:name="_Hlk30001984"/>
            <w:r>
              <w:rPr>
                <w:rFonts w:ascii="Arial" w:hAnsi="Arial"/>
                <w:bCs/>
              </w:rPr>
              <w:t xml:space="preserve">This contribution proposes WP5B’s approval of a draft </w:t>
            </w:r>
            <w:proofErr w:type="gramStart"/>
            <w:r>
              <w:rPr>
                <w:rFonts w:ascii="Arial" w:hAnsi="Arial"/>
                <w:bCs/>
              </w:rPr>
              <w:t>reply</w:t>
            </w:r>
            <w:proofErr w:type="gramEnd"/>
            <w:r>
              <w:rPr>
                <w:rFonts w:ascii="Arial" w:hAnsi="Arial"/>
                <w:bCs/>
              </w:rPr>
              <w:t xml:space="preserve"> liaison statement to WP 4C regarding </w:t>
            </w:r>
            <w:bookmarkStart w:id="2" w:name="_Hlk157164661"/>
            <w:r>
              <w:rPr>
                <w:rFonts w:ascii="Arial" w:hAnsi="Arial"/>
                <w:bCs/>
              </w:rPr>
              <w:t>AI 1.</w:t>
            </w:r>
            <w:bookmarkEnd w:id="2"/>
            <w:bookmarkEnd w:id="1"/>
          </w:p>
        </w:tc>
      </w:tr>
      <w:tr w:rsidR="00983F87" w14:paraId="79466F42" w14:textId="77777777">
        <w:trPr>
          <w:trHeight w:val="1776"/>
          <w:jc w:val="center"/>
        </w:trPr>
        <w:tc>
          <w:tcPr>
            <w:tcW w:w="9378" w:type="dxa"/>
            <w:gridSpan w:val="3"/>
            <w:tcBorders>
              <w:left w:val="double" w:sz="6" w:space="0" w:color="auto"/>
              <w:right w:val="double" w:sz="6" w:space="0" w:color="auto"/>
            </w:tcBorders>
          </w:tcPr>
          <w:p w14:paraId="79466F41" w14:textId="77777777" w:rsidR="00983F87" w:rsidRDefault="00F47B59">
            <w:pPr>
              <w:spacing w:after="120"/>
              <w:ind w:left="187" w:right="144"/>
              <w:rPr>
                <w:rFonts w:ascii="Arial" w:hAnsi="Arial"/>
                <w:bCs/>
              </w:rPr>
            </w:pPr>
            <w:r>
              <w:rPr>
                <w:rFonts w:ascii="Arial" w:hAnsi="Arial"/>
                <w:b/>
              </w:rPr>
              <w:t>Abstract:</w:t>
            </w:r>
            <w:r>
              <w:rPr>
                <w:rFonts w:ascii="Arial" w:hAnsi="Arial"/>
                <w:bCs/>
              </w:rPr>
              <w:t xml:space="preserve">  </w:t>
            </w:r>
            <w:bookmarkStart w:id="3" w:name="_Hlk62636986"/>
            <w:bookmarkStart w:id="4" w:name="_Hlk102440772"/>
            <w:r>
              <w:rPr>
                <w:rFonts w:ascii="Arial" w:hAnsi="Arial"/>
                <w:bCs/>
              </w:rPr>
              <w:t xml:space="preserve">At its last meeting, WP5B undertook consideration of the draft Reply Liaison Statement (“RLS”) to WP4C proposed by the U.S. for Agenda Item 1.11.  The meeting determined not to finalize approval, but instead carry forward the proposal as Annex 9 to the Chair’s Report; namely as “ELEMENTS TOWARDS A DRAFT REPLY LIAISON STATEMENT TO WORKING PARTY 4C.” This contribution proposes to complete WP5B’s work on the RLS having in mind the December 31, </w:t>
            </w:r>
            <w:proofErr w:type="gramStart"/>
            <w:r>
              <w:rPr>
                <w:rFonts w:ascii="Arial" w:hAnsi="Arial"/>
                <w:bCs/>
              </w:rPr>
              <w:t>2024</w:t>
            </w:r>
            <w:proofErr w:type="gramEnd"/>
            <w:r>
              <w:rPr>
                <w:rFonts w:ascii="Arial" w:hAnsi="Arial"/>
                <w:bCs/>
              </w:rPr>
              <w:t xml:space="preserve"> due date for responses by contributing parties to parties re</w:t>
            </w:r>
            <w:r>
              <w:rPr>
                <w:rFonts w:ascii="Arial" w:hAnsi="Arial"/>
                <w:bCs/>
              </w:rPr>
              <w:t xml:space="preserve">sponsible for preparing CPM text on the various Agenda Items. </w:t>
            </w:r>
            <w:bookmarkEnd w:id="3"/>
            <w:bookmarkEnd w:id="4"/>
          </w:p>
        </w:tc>
      </w:tr>
    </w:tbl>
    <w:p w14:paraId="79466F43" w14:textId="77777777" w:rsidR="00983F87" w:rsidRDefault="00983F87">
      <w:pPr>
        <w:pStyle w:val="DMBdyTxt"/>
      </w:pPr>
    </w:p>
    <w:sectPr w:rsidR="00983F87">
      <w:footerReference w:type="default" r:id="rId8"/>
      <w:foot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466F46" w14:textId="77777777" w:rsidR="00983F87" w:rsidRDefault="00F47B59">
      <w:r>
        <w:separator/>
      </w:r>
    </w:p>
  </w:endnote>
  <w:endnote w:type="continuationSeparator" w:id="0">
    <w:p w14:paraId="79466F47" w14:textId="77777777" w:rsidR="00983F87" w:rsidRDefault="00F47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66F48" w14:textId="77777777" w:rsidR="00983F87" w:rsidRDefault="00F47B59">
    <w:pPr>
      <w:pStyle w:val="Footer"/>
    </w:pPr>
    <w:r>
      <w:tab/>
    </w:r>
    <w:r>
      <w:fldChar w:fldCharType="begin"/>
    </w:r>
    <w:r>
      <w:instrText xml:space="preserve"> PAGE   \* MERGEFORMAT </w:instrText>
    </w:r>
    <w:r>
      <w:fldChar w:fldCharType="separate"/>
    </w:r>
    <w:r>
      <w:rPr>
        <w:noProof/>
      </w:rPr>
      <w:t>4</w:t>
    </w:r>
    <w:r>
      <w:rPr>
        <w:noProof/>
      </w:rPr>
      <w:fldChar w:fldCharType="end"/>
    </w:r>
  </w:p>
  <w:p w14:paraId="79466F49" w14:textId="77777777" w:rsidR="00983F87" w:rsidRDefault="00F47B59">
    <w:pPr>
      <w:pStyle w:val="Footer"/>
      <w:rPr>
        <w:rStyle w:val="DocID"/>
      </w:rPr>
    </w:pPr>
    <w:r>
      <w:fldChar w:fldCharType="begin"/>
    </w:r>
    <w:r>
      <w:instrText xml:space="preserve"> DOCPROPERTY "DOCID" \* MERGEFORMAT </w:instrText>
    </w:r>
    <w:r>
      <w:fldChar w:fldCharType="separate"/>
    </w:r>
    <w:r>
      <w:rPr>
        <w:rStyle w:val="DocID"/>
      </w:rPr>
      <w:t>C:\Users\wkk100\Desktop\Fact Sheet rev. on 1.11.docx</w:t>
    </w:r>
    <w:r>
      <w:rPr>
        <w:rStyle w:val="DocI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66F4A" w14:textId="77777777" w:rsidR="00983F87" w:rsidRDefault="00F47B59">
    <w:pPr>
      <w:pStyle w:val="Footer"/>
      <w:rPr>
        <w:rStyle w:val="DocID"/>
      </w:rPr>
    </w:pPr>
    <w:r>
      <w:fldChar w:fldCharType="begin"/>
    </w:r>
    <w:r>
      <w:instrText xml:space="preserve"> DOCPROPERTY "DOCID" \* MERGEFORMAT </w:instrText>
    </w:r>
    <w:r>
      <w:fldChar w:fldCharType="separate"/>
    </w:r>
    <w:r>
      <w:rPr>
        <w:rStyle w:val="DocID"/>
      </w:rPr>
      <w:t>C:\Users\wkk100\Desktop\Fact Sheet rev. on 1.11.docx</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466F44" w14:textId="77777777" w:rsidR="00983F87" w:rsidRDefault="00F47B59">
      <w:r>
        <w:separator/>
      </w:r>
    </w:p>
  </w:footnote>
  <w:footnote w:type="continuationSeparator" w:id="0">
    <w:p w14:paraId="79466F45" w14:textId="77777777" w:rsidR="00983F87" w:rsidRDefault="00F47B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22CC2"/>
    <w:multiLevelType w:val="multilevel"/>
    <w:tmpl w:val="FA205DDE"/>
    <w:name w:val="Outline - Traditional Harvard-Scheme 1"/>
    <w:lvl w:ilvl="0">
      <w:start w:val="1"/>
      <w:numFmt w:val="upperRoman"/>
      <w:pStyle w:val="Heading1"/>
      <w:lvlText w:val="%1."/>
      <w:lvlJc w:val="left"/>
      <w:pPr>
        <w:tabs>
          <w:tab w:val="num" w:pos="720"/>
        </w:tabs>
        <w:ind w:left="720" w:hanging="720"/>
      </w:pPr>
      <w:rPr>
        <w:caps w:val="0"/>
        <w:color w:val="010000"/>
        <w:u w:val="none"/>
      </w:rPr>
    </w:lvl>
    <w:lvl w:ilvl="1">
      <w:start w:val="1"/>
      <w:numFmt w:val="upperLetter"/>
      <w:pStyle w:val="Heading2"/>
      <w:lvlText w:val="%2."/>
      <w:lvlJc w:val="left"/>
      <w:pPr>
        <w:tabs>
          <w:tab w:val="num" w:pos="1440"/>
        </w:tabs>
        <w:ind w:left="1440" w:hanging="720"/>
      </w:pPr>
      <w:rPr>
        <w:caps w:val="0"/>
        <w:color w:val="010000"/>
        <w:u w:val="none"/>
      </w:rPr>
    </w:lvl>
    <w:lvl w:ilvl="2">
      <w:start w:val="1"/>
      <w:numFmt w:val="decimal"/>
      <w:pStyle w:val="Heading3"/>
      <w:lvlText w:val="%3."/>
      <w:lvlJc w:val="left"/>
      <w:pPr>
        <w:tabs>
          <w:tab w:val="num" w:pos="2160"/>
        </w:tabs>
        <w:ind w:left="2160" w:hanging="720"/>
      </w:pPr>
      <w:rPr>
        <w:caps w:val="0"/>
        <w:color w:val="010000"/>
        <w:u w:val="none"/>
      </w:rPr>
    </w:lvl>
    <w:lvl w:ilvl="3">
      <w:start w:val="1"/>
      <w:numFmt w:val="lowerLetter"/>
      <w:pStyle w:val="Heading4"/>
      <w:lvlText w:val="%4."/>
      <w:lvlJc w:val="left"/>
      <w:pPr>
        <w:tabs>
          <w:tab w:val="num" w:pos="2880"/>
        </w:tabs>
        <w:ind w:left="2880" w:hanging="720"/>
      </w:pPr>
      <w:rPr>
        <w:caps w:val="0"/>
        <w:color w:val="010000"/>
        <w:u w:val="none"/>
      </w:rPr>
    </w:lvl>
    <w:lvl w:ilvl="4">
      <w:start w:val="1"/>
      <w:numFmt w:val="lowerRoman"/>
      <w:pStyle w:val="Heading5"/>
      <w:lvlText w:val="%5."/>
      <w:lvlJc w:val="left"/>
      <w:pPr>
        <w:tabs>
          <w:tab w:val="num" w:pos="3600"/>
        </w:tabs>
        <w:ind w:left="3600" w:hanging="720"/>
      </w:pPr>
      <w:rPr>
        <w:caps w:val="0"/>
        <w:color w:val="010000"/>
        <w:u w:val="none"/>
      </w:rPr>
    </w:lvl>
    <w:lvl w:ilvl="5">
      <w:start w:val="1"/>
      <w:numFmt w:val="lowerLetter"/>
      <w:pStyle w:val="Heading6"/>
      <w:lvlText w:val="(%6)"/>
      <w:lvlJc w:val="left"/>
      <w:pPr>
        <w:tabs>
          <w:tab w:val="num" w:pos="4320"/>
        </w:tabs>
        <w:ind w:left="4320" w:hanging="720"/>
      </w:pPr>
      <w:rPr>
        <w:caps w:val="0"/>
        <w:color w:val="010000"/>
        <w:u w:val="none"/>
      </w:rPr>
    </w:lvl>
    <w:lvl w:ilvl="6">
      <w:start w:val="1"/>
      <w:numFmt w:val="decimal"/>
      <w:pStyle w:val="Heading7"/>
      <w:lvlText w:val="(%7)"/>
      <w:lvlJc w:val="left"/>
      <w:pPr>
        <w:tabs>
          <w:tab w:val="num" w:pos="5040"/>
        </w:tabs>
        <w:ind w:left="5040" w:hanging="720"/>
      </w:pPr>
      <w:rPr>
        <w:caps w:val="0"/>
        <w:color w:val="010000"/>
        <w:u w:val="none"/>
      </w:rPr>
    </w:lvl>
    <w:lvl w:ilvl="7">
      <w:start w:val="1"/>
      <w:numFmt w:val="lowerRoman"/>
      <w:pStyle w:val="Heading8"/>
      <w:lvlText w:val="%8)"/>
      <w:lvlJc w:val="left"/>
      <w:pPr>
        <w:tabs>
          <w:tab w:val="num" w:pos="5760"/>
        </w:tabs>
        <w:ind w:left="5760" w:hanging="720"/>
      </w:pPr>
      <w:rPr>
        <w:caps w:val="0"/>
        <w:color w:val="010000"/>
        <w:u w:val="none"/>
      </w:rPr>
    </w:lvl>
    <w:lvl w:ilvl="8">
      <w:start w:val="1"/>
      <w:numFmt w:val="lowerLetter"/>
      <w:pStyle w:val="Heading9"/>
      <w:lvlText w:val="%9)"/>
      <w:lvlJc w:val="left"/>
      <w:pPr>
        <w:tabs>
          <w:tab w:val="num" w:pos="6480"/>
        </w:tabs>
        <w:ind w:left="6480" w:hanging="720"/>
      </w:pPr>
      <w:rPr>
        <w:caps w:val="0"/>
        <w:color w:val="010000"/>
        <w:u w:val="none"/>
      </w:rPr>
    </w:lvl>
  </w:abstractNum>
  <w:abstractNum w:abstractNumId="1" w15:restartNumberingAfterBreak="0">
    <w:nsid w:val="19CE1ADF"/>
    <w:multiLevelType w:val="hybridMultilevel"/>
    <w:tmpl w:val="9658234C"/>
    <w:lvl w:ilvl="0" w:tplc="C3C4D02A">
      <w:start w:val="1"/>
      <w:numFmt w:val="bullet"/>
      <w:lvlRestart w:val="0"/>
      <w:pStyle w:val="DMBullet25"/>
      <w:lvlText w:val=""/>
      <w:lvlJc w:val="left"/>
      <w:pPr>
        <w:tabs>
          <w:tab w:val="num" w:pos="360"/>
        </w:tabs>
        <w:ind w:left="1080" w:hanging="360"/>
      </w:pPr>
      <w:rPr>
        <w:rFonts w:ascii="Symbol"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611E41"/>
    <w:multiLevelType w:val="hybridMultilevel"/>
    <w:tmpl w:val="7ADE1B8C"/>
    <w:lvl w:ilvl="0" w:tplc="1536370E">
      <w:start w:val="1"/>
      <w:numFmt w:val="decimal"/>
      <w:lvlRestart w:val="0"/>
      <w:pStyle w:val="DMListTabbed"/>
      <w:lvlText w:val="%1."/>
      <w:lvlJc w:val="left"/>
      <w:pPr>
        <w:tabs>
          <w:tab w:val="num" w:pos="1440"/>
        </w:tabs>
        <w:ind w:left="0" w:firstLine="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1E43200E"/>
    <w:multiLevelType w:val="hybridMultilevel"/>
    <w:tmpl w:val="D2128D1A"/>
    <w:lvl w:ilvl="0" w:tplc="40D0E878">
      <w:start w:val="1"/>
      <w:numFmt w:val="decimal"/>
      <w:lvlRestart w:val="0"/>
      <w:pStyle w:val="DMListTabbedDbl"/>
      <w:lvlText w:val="%1."/>
      <w:lvlJc w:val="left"/>
      <w:pPr>
        <w:tabs>
          <w:tab w:val="num" w:pos="1440"/>
        </w:tabs>
        <w:ind w:left="0" w:firstLine="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20D0296"/>
    <w:multiLevelType w:val="hybridMultilevel"/>
    <w:tmpl w:val="2E88A3AC"/>
    <w:lvl w:ilvl="0" w:tplc="22848712">
      <w:start w:val="1"/>
      <w:numFmt w:val="decimal"/>
      <w:lvlRestart w:val="0"/>
      <w:pStyle w:val="DMList1"/>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9885F14"/>
    <w:multiLevelType w:val="hybridMultilevel"/>
    <w:tmpl w:val="6A326E88"/>
    <w:lvl w:ilvl="0" w:tplc="B484CED0">
      <w:start w:val="1"/>
      <w:numFmt w:val="bullet"/>
      <w:lvlRestart w:val="0"/>
      <w:lvlText w:val=""/>
      <w:lvlJc w:val="left"/>
      <w:pPr>
        <w:tabs>
          <w:tab w:val="num" w:pos="720"/>
        </w:tabs>
        <w:ind w:left="720" w:hanging="720"/>
      </w:pPr>
      <w:rPr>
        <w:rFonts w:ascii="Symbol" w:hAnsi="Symbol" w:cs="Times New Roman" w:hint="default"/>
      </w:rPr>
    </w:lvl>
    <w:lvl w:ilvl="1" w:tplc="C65A175E">
      <w:start w:val="1"/>
      <w:numFmt w:val="bullet"/>
      <w:pStyle w:val="DMBulletWrap"/>
      <w:lvlText w:val=""/>
      <w:lvlJc w:val="left"/>
      <w:pPr>
        <w:tabs>
          <w:tab w:val="num" w:pos="720"/>
        </w:tabs>
        <w:ind w:left="0" w:firstLine="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3B02042C"/>
    <w:multiLevelType w:val="hybridMultilevel"/>
    <w:tmpl w:val="1120400C"/>
    <w:lvl w:ilvl="0" w:tplc="2B7218AE">
      <w:start w:val="1"/>
      <w:numFmt w:val="bullet"/>
      <w:lvlRestart w:val="0"/>
      <w:pStyle w:val="DMBullet5"/>
      <w:lvlText w:val=""/>
      <w:lvlJc w:val="left"/>
      <w:pPr>
        <w:tabs>
          <w:tab w:val="num" w:pos="1440"/>
        </w:tabs>
        <w:ind w:left="1440" w:hanging="720"/>
      </w:pPr>
      <w:rPr>
        <w:rFonts w:ascii="Symbol" w:hAnsi="Symbol"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56E971B1"/>
    <w:multiLevelType w:val="singleLevel"/>
    <w:tmpl w:val="3A2ABB08"/>
    <w:lvl w:ilvl="0">
      <w:start w:val="1"/>
      <w:numFmt w:val="bullet"/>
      <w:lvlRestart w:val="0"/>
      <w:pStyle w:val="DMBulletLeft"/>
      <w:lvlText w:val=""/>
      <w:lvlJc w:val="left"/>
      <w:pPr>
        <w:tabs>
          <w:tab w:val="num" w:pos="720"/>
        </w:tabs>
        <w:ind w:left="720" w:hanging="720"/>
      </w:pPr>
      <w:rPr>
        <w:rFonts w:ascii="Symbol" w:hAnsi="Symbol" w:hint="default"/>
      </w:rPr>
    </w:lvl>
  </w:abstractNum>
  <w:num w:numId="1" w16cid:durableId="8722455">
    <w:abstractNumId w:val="1"/>
  </w:num>
  <w:num w:numId="2" w16cid:durableId="1164972203">
    <w:abstractNumId w:val="6"/>
  </w:num>
  <w:num w:numId="3" w16cid:durableId="458761397">
    <w:abstractNumId w:val="7"/>
  </w:num>
  <w:num w:numId="4" w16cid:durableId="390467571">
    <w:abstractNumId w:val="5"/>
  </w:num>
  <w:num w:numId="5" w16cid:durableId="1246232812">
    <w:abstractNumId w:val="4"/>
  </w:num>
  <w:num w:numId="6" w16cid:durableId="1492212483">
    <w:abstractNumId w:val="2"/>
  </w:num>
  <w:num w:numId="7" w16cid:durableId="890194089">
    <w:abstractNumId w:val="3"/>
  </w:num>
  <w:num w:numId="8" w16cid:durableId="681249827">
    <w:abstractNumId w:val="0"/>
  </w:num>
  <w:num w:numId="9" w16cid:durableId="1754622827">
    <w:abstractNumId w:val="1"/>
  </w:num>
  <w:num w:numId="10" w16cid:durableId="152067471">
    <w:abstractNumId w:val="6"/>
  </w:num>
  <w:num w:numId="11" w16cid:durableId="1550723410">
    <w:abstractNumId w:val="7"/>
  </w:num>
  <w:num w:numId="12" w16cid:durableId="2056344001">
    <w:abstractNumId w:val="5"/>
  </w:num>
  <w:num w:numId="13" w16cid:durableId="168258232">
    <w:abstractNumId w:val="4"/>
  </w:num>
  <w:num w:numId="14" w16cid:durableId="922378981">
    <w:abstractNumId w:val="2"/>
  </w:num>
  <w:num w:numId="15" w16cid:durableId="17801785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ddedNumberingSchemes" w:val="&lt;?xml version=&quot;1.0&quot; encoding=&quot;utf-16&quot;?&gt;&lt;ArrayOfAddedNumberingScheme xmlns:xsi=&quot;http://www.w3.org/2001/XMLSchema-instance&quot; xmlns:xsd=&quot;http://www.w3.org/2001/XMLSchema&quot;&gt;&lt;AddedNumberingScheme&gt;&lt;SelectedNumberingScheme&gt;&lt;LastUpdatedBy&gt;MichelleGuyot&lt;/LastUpdatedBy&gt;&lt;LastUpdated&gt;2015-05-14T15:33:39&lt;/LastUpdated&gt;&lt;NumberingSchemeID&gt;154&lt;/NumberingSchemeID&gt;&lt;SortOrder&gt;0&lt;/SortOrder&gt;&lt;Name&gt;Outline - Traditional Harvard&lt;/Name&gt;&lt;NameFrench&gt;Plan – Harvard traditionnel&lt;/NameFrench&gt;&lt;Description&gt;Follows traditional outline numbering format, with first level beginning at the left margin.&lt;/Description&gt;&lt;DescriptionFrench&gt;Respecte le format de numérotation de plan traditionnel, avec le premier numéro apparaissant au niveau de la marge de gauche.&lt;/DescriptionFrench&gt;&lt;FilterID&gt;1&lt;/FilterID&gt;&lt;FilterArray&gt;1&lt;/FilterArray&gt;&lt;DefaultNumberOfLevelsInTOC&gt;3&lt;/DefaultNumberOfLevelsInTOC&gt;&lt;CustomTOCAttached&gt;false&lt;/CustomTOCAttached&gt;&lt;DefaultTOCSchemeID&gt;0&lt;/DefaultTOCSchemeID&gt;&lt;BitMapID&gt;523&lt;/BitMapID&gt;&lt;Hidden&gt;false&lt;/Hidden&gt;&lt;ListIndexUsed&gt;0&lt;/ListIndexUsed&gt;&lt;CapturedDocument&gt;\\pcgserver\PcgStaff\MichelleGuyot\Numbering Assistant\2013\New Scheme\Outline Traditional Harvard.docx&lt;/CapturedDocument&gt;&lt;CreatedByEndUser&gt;false&lt;/CreatedByEndUser&gt;&lt;ConnectionType&gt;Application&lt;/ConnectionType&gt;&lt;EnforceSchemeFont&gt;false&lt;/EnforceSchemeFont&gt;&lt;/SelectedNumberingScheme&gt;&lt;SelectedSchemeFilter&gt;&lt;LastUpdated&gt;0001-01-01T00:00:00&lt;/LastUpdated&gt;&lt;FilterID&gt;3&lt;/FilterID&gt;&lt;FilterName&gt;All Numbering Schemes&lt;/FilterName&gt;&lt;FilterNameFrench&gt;Tous les schémas de numérotation&lt;/FilterNameFrench&gt;&lt;UserDatabaseOnly&gt;false&lt;/UserDatabaseOnly&gt;&lt;Default&gt;true&lt;/Default&gt;&lt;SortPosition&gt;0&lt;/SortPosition&gt;&lt;/SelectedSchemeFilter&gt;&lt;SelectedNumberingSchemeOptions /&gt;&lt;Index&gt;1&lt;/Index&gt;&lt;/AddedNumberingScheme&gt;&lt;/ArrayOfAddedNumberingScheme&gt;"/>
    <w:docVar w:name="DefaultNumberOfLevelsInTOCForThisScheme" w:val="3"/>
    <w:docVar w:name="DocIDAuthor" w:val="False"/>
    <w:docVar w:name="DocIDClientMatter" w:val="False"/>
    <w:docVar w:name="DocIDDate" w:val="False"/>
    <w:docVar w:name="DocIDDateText" w:val="False"/>
    <w:docVar w:name="DocIDLibrary" w:val="True"/>
    <w:docVar w:name="DocIDType" w:val="AllPages"/>
    <w:docVar w:name="DocIDTypist" w:val="False"/>
    <w:docVar w:name="LastSchemeChoice" w:val="Outline - Traditional Harvard"/>
    <w:docVar w:name="LastSchemeUniqueID" w:val="154"/>
    <w:docVar w:name="LegacyDocIDRemoved" w:val="True"/>
    <w:docVar w:name="LegacyNa" w:val="False"/>
    <w:docVar w:name="Option0True" w:val="False"/>
    <w:docVar w:name="Option1True" w:val="False"/>
    <w:docVar w:name="Option2True" w:val="False"/>
    <w:docVar w:name="Option3True" w:val="False"/>
  </w:docVars>
  <w:rsids>
    <w:rsidRoot w:val="00983F87"/>
    <w:rsid w:val="00983F87"/>
    <w:rsid w:val="00A87F03"/>
    <w:rsid w:val="00F47B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66F11"/>
  <w15:docId w15:val="{6CFF3E4A-2679-4654-8F76-6727F77F4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hAnsi="Times New Roman"/>
      <w:sz w:val="24"/>
    </w:rPr>
  </w:style>
  <w:style w:type="paragraph" w:styleId="Heading1">
    <w:name w:val="heading 1"/>
    <w:basedOn w:val="Normal"/>
    <w:next w:val="BodyText"/>
    <w:link w:val="Heading1Char"/>
    <w:uiPriority w:val="9"/>
    <w:qFormat/>
    <w:pPr>
      <w:numPr>
        <w:numId w:val="8"/>
      </w:numPr>
      <w:spacing w:after="240"/>
      <w:outlineLvl w:val="0"/>
    </w:pPr>
    <w:rPr>
      <w:rFonts w:eastAsiaTheme="majorEastAsia" w:cs="Times New Roman"/>
      <w:bCs/>
      <w:szCs w:val="28"/>
    </w:rPr>
  </w:style>
  <w:style w:type="paragraph" w:styleId="Heading2">
    <w:name w:val="heading 2"/>
    <w:basedOn w:val="Normal"/>
    <w:next w:val="BodyText"/>
    <w:link w:val="Heading2Char"/>
    <w:uiPriority w:val="9"/>
    <w:semiHidden/>
    <w:unhideWhenUsed/>
    <w:qFormat/>
    <w:pPr>
      <w:numPr>
        <w:ilvl w:val="1"/>
        <w:numId w:val="8"/>
      </w:numPr>
      <w:tabs>
        <w:tab w:val="left" w:pos="1440"/>
      </w:tabs>
      <w:spacing w:after="240"/>
      <w:outlineLvl w:val="1"/>
    </w:pPr>
    <w:rPr>
      <w:rFonts w:eastAsiaTheme="majorEastAsia" w:cs="Times New Roman"/>
      <w:bCs/>
      <w:szCs w:val="26"/>
    </w:rPr>
  </w:style>
  <w:style w:type="paragraph" w:styleId="Heading3">
    <w:name w:val="heading 3"/>
    <w:basedOn w:val="Normal"/>
    <w:next w:val="BodyText"/>
    <w:link w:val="Heading3Char"/>
    <w:uiPriority w:val="9"/>
    <w:semiHidden/>
    <w:unhideWhenUsed/>
    <w:qFormat/>
    <w:pPr>
      <w:numPr>
        <w:ilvl w:val="2"/>
        <w:numId w:val="8"/>
      </w:numPr>
      <w:tabs>
        <w:tab w:val="left" w:pos="2160"/>
      </w:tabs>
      <w:spacing w:after="240"/>
      <w:outlineLvl w:val="2"/>
    </w:pPr>
    <w:rPr>
      <w:rFonts w:eastAsiaTheme="majorEastAsia" w:cs="Times New Roman"/>
      <w:bCs/>
    </w:rPr>
  </w:style>
  <w:style w:type="paragraph" w:styleId="Heading4">
    <w:name w:val="heading 4"/>
    <w:basedOn w:val="Normal"/>
    <w:next w:val="BodyText"/>
    <w:link w:val="Heading4Char"/>
    <w:uiPriority w:val="9"/>
    <w:semiHidden/>
    <w:unhideWhenUsed/>
    <w:qFormat/>
    <w:pPr>
      <w:numPr>
        <w:ilvl w:val="3"/>
        <w:numId w:val="8"/>
      </w:numPr>
      <w:tabs>
        <w:tab w:val="left" w:pos="2880"/>
      </w:tabs>
      <w:spacing w:after="240"/>
      <w:outlineLvl w:val="3"/>
    </w:pPr>
    <w:rPr>
      <w:rFonts w:eastAsiaTheme="majorEastAsia" w:cs="Times New Roman"/>
      <w:bCs/>
      <w:iCs/>
    </w:rPr>
  </w:style>
  <w:style w:type="paragraph" w:styleId="Heading5">
    <w:name w:val="heading 5"/>
    <w:basedOn w:val="Normal"/>
    <w:next w:val="BodyText"/>
    <w:link w:val="Heading5Char"/>
    <w:uiPriority w:val="9"/>
    <w:semiHidden/>
    <w:unhideWhenUsed/>
    <w:qFormat/>
    <w:pPr>
      <w:numPr>
        <w:ilvl w:val="4"/>
        <w:numId w:val="8"/>
      </w:numPr>
      <w:tabs>
        <w:tab w:val="left" w:pos="3600"/>
      </w:tabs>
      <w:spacing w:after="240"/>
      <w:outlineLvl w:val="4"/>
    </w:pPr>
    <w:rPr>
      <w:rFonts w:eastAsiaTheme="majorEastAsia" w:cs="Times New Roman"/>
    </w:rPr>
  </w:style>
  <w:style w:type="paragraph" w:styleId="Heading6">
    <w:name w:val="heading 6"/>
    <w:basedOn w:val="Normal"/>
    <w:next w:val="BodyText"/>
    <w:link w:val="Heading6Char"/>
    <w:uiPriority w:val="9"/>
    <w:semiHidden/>
    <w:unhideWhenUsed/>
    <w:qFormat/>
    <w:pPr>
      <w:numPr>
        <w:ilvl w:val="5"/>
        <w:numId w:val="8"/>
      </w:numPr>
      <w:tabs>
        <w:tab w:val="left" w:pos="4320"/>
      </w:tabs>
      <w:spacing w:after="240"/>
      <w:outlineLvl w:val="5"/>
    </w:pPr>
    <w:rPr>
      <w:rFonts w:eastAsiaTheme="majorEastAsia" w:cs="Times New Roman"/>
      <w:iCs/>
    </w:rPr>
  </w:style>
  <w:style w:type="paragraph" w:styleId="Heading7">
    <w:name w:val="heading 7"/>
    <w:basedOn w:val="Normal"/>
    <w:next w:val="BodyText"/>
    <w:link w:val="Heading7Char"/>
    <w:uiPriority w:val="9"/>
    <w:semiHidden/>
    <w:unhideWhenUsed/>
    <w:qFormat/>
    <w:pPr>
      <w:numPr>
        <w:ilvl w:val="6"/>
        <w:numId w:val="8"/>
      </w:numPr>
      <w:tabs>
        <w:tab w:val="left" w:pos="5040"/>
      </w:tabs>
      <w:spacing w:after="240"/>
      <w:outlineLvl w:val="6"/>
    </w:pPr>
    <w:rPr>
      <w:rFonts w:eastAsiaTheme="majorEastAsia" w:cs="Times New Roman"/>
      <w:iCs/>
    </w:rPr>
  </w:style>
  <w:style w:type="paragraph" w:styleId="Heading8">
    <w:name w:val="heading 8"/>
    <w:basedOn w:val="Normal"/>
    <w:next w:val="BodyText"/>
    <w:link w:val="Heading8Char"/>
    <w:uiPriority w:val="9"/>
    <w:semiHidden/>
    <w:unhideWhenUsed/>
    <w:qFormat/>
    <w:pPr>
      <w:numPr>
        <w:ilvl w:val="7"/>
        <w:numId w:val="8"/>
      </w:numPr>
      <w:tabs>
        <w:tab w:val="left" w:pos="5760"/>
      </w:tabs>
      <w:spacing w:after="240"/>
      <w:outlineLvl w:val="7"/>
    </w:pPr>
    <w:rPr>
      <w:rFonts w:eastAsiaTheme="majorEastAsia" w:cs="Times New Roman"/>
      <w:szCs w:val="20"/>
    </w:rPr>
  </w:style>
  <w:style w:type="paragraph" w:styleId="Heading9">
    <w:name w:val="heading 9"/>
    <w:basedOn w:val="Normal"/>
    <w:next w:val="BodyText"/>
    <w:link w:val="Heading9Char"/>
    <w:uiPriority w:val="9"/>
    <w:semiHidden/>
    <w:unhideWhenUsed/>
    <w:qFormat/>
    <w:pPr>
      <w:numPr>
        <w:ilvl w:val="8"/>
        <w:numId w:val="8"/>
      </w:numPr>
      <w:tabs>
        <w:tab w:val="left" w:pos="6480"/>
      </w:tabs>
      <w:spacing w:after="240"/>
      <w:outlineLvl w:val="8"/>
    </w:pPr>
    <w:rPr>
      <w:rFonts w:eastAsiaTheme="majorEastAsia" w:cs="Times New Roman"/>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MBdyTxt">
    <w:name w:val="DM BdyTxt"/>
    <w:basedOn w:val="Normal"/>
    <w:qFormat/>
    <w:pPr>
      <w:spacing w:after="240"/>
    </w:pPr>
    <w:rPr>
      <w:rFonts w:eastAsia="Times New Roman" w:cs="Times New Roman"/>
      <w:szCs w:val="20"/>
    </w:rPr>
  </w:style>
  <w:style w:type="paragraph" w:customStyle="1" w:styleId="DMBdyTxt5">
    <w:name w:val="DM BdyTxt .5"/>
    <w:basedOn w:val="Normal"/>
    <w:qFormat/>
    <w:pPr>
      <w:spacing w:after="240"/>
      <w:ind w:firstLine="720"/>
    </w:pPr>
    <w:rPr>
      <w:rFonts w:eastAsia="Times New Roman" w:cs="Times New Roman"/>
      <w:szCs w:val="20"/>
    </w:rPr>
  </w:style>
  <w:style w:type="paragraph" w:customStyle="1" w:styleId="DMBdyTxt1">
    <w:name w:val="DM BdyTxt 1"/>
    <w:basedOn w:val="Normal"/>
    <w:qFormat/>
    <w:pPr>
      <w:spacing w:after="240"/>
      <w:ind w:firstLine="1440"/>
    </w:pPr>
    <w:rPr>
      <w:rFonts w:eastAsia="Times New Roman" w:cs="Times New Roman"/>
      <w:szCs w:val="20"/>
    </w:rPr>
  </w:style>
  <w:style w:type="paragraph" w:customStyle="1" w:styleId="DMBdyTxtDbl">
    <w:name w:val="DM BdyTxt Dbl"/>
    <w:basedOn w:val="Normal"/>
    <w:qFormat/>
    <w:pPr>
      <w:spacing w:line="480" w:lineRule="auto"/>
    </w:pPr>
    <w:rPr>
      <w:rFonts w:eastAsia="Times New Roman" w:cs="Times New Roman"/>
      <w:szCs w:val="20"/>
    </w:rPr>
  </w:style>
  <w:style w:type="paragraph" w:customStyle="1" w:styleId="DMBdyTxtDbl5">
    <w:name w:val="DM BdyTxt Dbl .5"/>
    <w:basedOn w:val="Normal"/>
    <w:qFormat/>
    <w:pPr>
      <w:spacing w:line="480" w:lineRule="auto"/>
      <w:ind w:firstLine="720"/>
    </w:pPr>
    <w:rPr>
      <w:rFonts w:eastAsia="Times New Roman" w:cs="Times New Roman"/>
      <w:szCs w:val="20"/>
    </w:rPr>
  </w:style>
  <w:style w:type="paragraph" w:customStyle="1" w:styleId="DMBdyTxtDbl1">
    <w:name w:val="DM BdyTxt Dbl 1"/>
    <w:basedOn w:val="Normal"/>
    <w:qFormat/>
    <w:pPr>
      <w:spacing w:line="480" w:lineRule="auto"/>
      <w:ind w:firstLine="1440"/>
    </w:pPr>
    <w:rPr>
      <w:rFonts w:eastAsia="Times New Roman" w:cs="Times New Roman"/>
      <w:szCs w:val="20"/>
    </w:rPr>
  </w:style>
  <w:style w:type="paragraph" w:customStyle="1" w:styleId="DMBdyTxtJust">
    <w:name w:val="DM BdyTxt Just"/>
    <w:basedOn w:val="Normal"/>
    <w:pPr>
      <w:spacing w:after="240"/>
      <w:ind w:firstLine="720"/>
      <w:jc w:val="both"/>
    </w:pPr>
    <w:rPr>
      <w:rFonts w:eastAsia="Times New Roman" w:cs="Times New Roman"/>
      <w:szCs w:val="24"/>
    </w:rPr>
  </w:style>
  <w:style w:type="paragraph" w:customStyle="1" w:styleId="DMBullet25">
    <w:name w:val="DM Bullet .25"/>
    <w:basedOn w:val="Normal"/>
    <w:qFormat/>
    <w:pPr>
      <w:numPr>
        <w:numId w:val="9"/>
      </w:numPr>
      <w:spacing w:after="240"/>
      <w:contextualSpacing/>
    </w:pPr>
    <w:rPr>
      <w:rFonts w:eastAsia="Times New Roman" w:cs="Times New Roman"/>
      <w:szCs w:val="20"/>
    </w:rPr>
  </w:style>
  <w:style w:type="paragraph" w:customStyle="1" w:styleId="DMBullet5">
    <w:name w:val="DM Bullet .5"/>
    <w:basedOn w:val="Normal"/>
    <w:pPr>
      <w:numPr>
        <w:numId w:val="10"/>
      </w:numPr>
      <w:spacing w:after="240"/>
      <w:contextualSpacing/>
    </w:pPr>
    <w:rPr>
      <w:rFonts w:eastAsia="Times New Roman" w:cs="Times New Roman"/>
      <w:szCs w:val="24"/>
    </w:rPr>
  </w:style>
  <w:style w:type="paragraph" w:customStyle="1" w:styleId="DMBulletLeft">
    <w:name w:val="DM Bullet Left"/>
    <w:basedOn w:val="Normal"/>
    <w:qFormat/>
    <w:pPr>
      <w:numPr>
        <w:numId w:val="11"/>
      </w:numPr>
      <w:spacing w:after="240"/>
    </w:pPr>
    <w:rPr>
      <w:rFonts w:eastAsia="Times New Roman" w:cs="Times New Roman"/>
      <w:szCs w:val="20"/>
    </w:rPr>
  </w:style>
  <w:style w:type="paragraph" w:customStyle="1" w:styleId="DMBulletWrap">
    <w:name w:val="DM Bullet Wrap"/>
    <w:basedOn w:val="Normal"/>
    <w:pPr>
      <w:numPr>
        <w:ilvl w:val="1"/>
        <w:numId w:val="12"/>
      </w:numPr>
    </w:pPr>
    <w:rPr>
      <w:rFonts w:eastAsia="Times New Roman" w:cs="Times New Roman"/>
      <w:szCs w:val="24"/>
    </w:rPr>
  </w:style>
  <w:style w:type="paragraph" w:customStyle="1" w:styleId="DMIndent5DblJust">
    <w:name w:val="DM Indent .5 Dbl Just"/>
    <w:aliases w:val="I5DJ"/>
    <w:basedOn w:val="Normal"/>
    <w:pPr>
      <w:spacing w:line="480" w:lineRule="exact"/>
      <w:ind w:firstLine="720"/>
      <w:jc w:val="both"/>
    </w:pPr>
    <w:rPr>
      <w:rFonts w:eastAsia="Times New Roman" w:cs="Times New Roman"/>
      <w:szCs w:val="24"/>
    </w:rPr>
  </w:style>
  <w:style w:type="paragraph" w:customStyle="1" w:styleId="DMLeftInd5">
    <w:name w:val="DM Left Ind .5"/>
    <w:basedOn w:val="Normal"/>
    <w:qFormat/>
    <w:pPr>
      <w:spacing w:after="240"/>
      <w:ind w:left="720"/>
    </w:pPr>
    <w:rPr>
      <w:rFonts w:eastAsia="Times New Roman" w:cs="Times New Roman"/>
      <w:szCs w:val="20"/>
    </w:rPr>
  </w:style>
  <w:style w:type="paragraph" w:customStyle="1" w:styleId="DMLeftInd1">
    <w:name w:val="DM Left Ind 1"/>
    <w:basedOn w:val="Normal"/>
    <w:qFormat/>
    <w:pPr>
      <w:spacing w:after="240"/>
      <w:ind w:left="1440"/>
    </w:pPr>
    <w:rPr>
      <w:rFonts w:eastAsia="Times New Roman" w:cs="Times New Roman"/>
      <w:szCs w:val="24"/>
    </w:rPr>
  </w:style>
  <w:style w:type="paragraph" w:customStyle="1" w:styleId="DMLeftInd15">
    <w:name w:val="DM Left Ind 1.5"/>
    <w:basedOn w:val="Normal"/>
    <w:pPr>
      <w:spacing w:after="240"/>
      <w:ind w:left="2160"/>
    </w:pPr>
    <w:rPr>
      <w:rFonts w:eastAsia="Times New Roman" w:cs="Times New Roman"/>
      <w:szCs w:val="20"/>
    </w:rPr>
  </w:style>
  <w:style w:type="paragraph" w:customStyle="1" w:styleId="DMList1">
    <w:name w:val="DM List 1"/>
    <w:aliases w:val="2,3"/>
    <w:basedOn w:val="Normal"/>
    <w:pPr>
      <w:numPr>
        <w:numId w:val="13"/>
      </w:numPr>
      <w:spacing w:after="240"/>
    </w:pPr>
    <w:rPr>
      <w:rFonts w:eastAsia="Times New Roman" w:cs="Times New Roman"/>
      <w:szCs w:val="24"/>
    </w:rPr>
  </w:style>
  <w:style w:type="paragraph" w:customStyle="1" w:styleId="DMListTabbed">
    <w:name w:val="DM List Tabbed"/>
    <w:basedOn w:val="Normal"/>
    <w:qFormat/>
    <w:pPr>
      <w:numPr>
        <w:numId w:val="14"/>
      </w:numPr>
      <w:spacing w:after="240"/>
      <w:contextualSpacing/>
    </w:pPr>
    <w:rPr>
      <w:rFonts w:eastAsia="Times New Roman" w:cs="Times New Roman"/>
      <w:szCs w:val="24"/>
    </w:rPr>
  </w:style>
  <w:style w:type="paragraph" w:customStyle="1" w:styleId="DMListTabbedDbl">
    <w:name w:val="DM List Tabbed Dbl"/>
    <w:basedOn w:val="Normal"/>
    <w:qFormat/>
    <w:pPr>
      <w:numPr>
        <w:numId w:val="15"/>
      </w:numPr>
      <w:spacing w:line="480" w:lineRule="auto"/>
    </w:pPr>
    <w:rPr>
      <w:rFonts w:eastAsia="Times New Roman" w:cs="Times New Roman"/>
      <w:szCs w:val="20"/>
    </w:rPr>
  </w:style>
  <w:style w:type="paragraph" w:customStyle="1" w:styleId="DMNormal">
    <w:name w:val="DM Normal"/>
    <w:basedOn w:val="Normal"/>
    <w:pPr>
      <w:spacing w:after="240"/>
    </w:pPr>
    <w:rPr>
      <w:rFonts w:eastAsia="Times New Roman" w:cs="Times New Roman"/>
      <w:szCs w:val="20"/>
    </w:rPr>
  </w:style>
  <w:style w:type="paragraph" w:customStyle="1" w:styleId="DMPlain">
    <w:name w:val="DM Plain"/>
    <w:basedOn w:val="Normal"/>
    <w:rPr>
      <w:rFonts w:eastAsia="Times New Roman" w:cs="Times New Roman"/>
      <w:szCs w:val="24"/>
    </w:rPr>
  </w:style>
  <w:style w:type="paragraph" w:customStyle="1" w:styleId="DMSignature">
    <w:name w:val="DM Signature"/>
    <w:basedOn w:val="Normal"/>
    <w:pPr>
      <w:ind w:left="5040"/>
    </w:pPr>
    <w:rPr>
      <w:rFonts w:eastAsia="Times New Roman" w:cs="Times New Roman"/>
      <w:szCs w:val="24"/>
    </w:rPr>
  </w:style>
  <w:style w:type="paragraph" w:customStyle="1" w:styleId="DMSubtitle">
    <w:name w:val="DM Subtitle"/>
    <w:basedOn w:val="Normal"/>
    <w:pPr>
      <w:spacing w:after="240"/>
      <w:jc w:val="center"/>
    </w:pPr>
    <w:rPr>
      <w:rFonts w:eastAsia="Times New Roman" w:cs="Times New Roman"/>
      <w:szCs w:val="20"/>
    </w:rPr>
  </w:style>
  <w:style w:type="paragraph" w:customStyle="1" w:styleId="DMTitle">
    <w:name w:val="DM Title"/>
    <w:basedOn w:val="Normal"/>
    <w:next w:val="DMBdyTxt5"/>
    <w:qFormat/>
    <w:pPr>
      <w:keepNext/>
      <w:spacing w:after="240"/>
      <w:jc w:val="center"/>
      <w:outlineLvl w:val="0"/>
    </w:pPr>
    <w:rPr>
      <w:rFonts w:eastAsia="Times New Roman" w:cs="Times New Roman"/>
      <w:szCs w:val="24"/>
    </w:rPr>
  </w:style>
  <w:style w:type="paragraph" w:customStyle="1" w:styleId="DMTitleB">
    <w:name w:val="DM Title B"/>
    <w:basedOn w:val="Normal"/>
    <w:next w:val="DMBdyTxt5"/>
    <w:qFormat/>
    <w:pPr>
      <w:keepNext/>
      <w:spacing w:after="240"/>
      <w:jc w:val="center"/>
      <w:outlineLvl w:val="0"/>
    </w:pPr>
    <w:rPr>
      <w:rFonts w:eastAsia="Times New Roman" w:cs="Times New Roman"/>
      <w:b/>
      <w:szCs w:val="20"/>
    </w:rPr>
  </w:style>
  <w:style w:type="paragraph" w:customStyle="1" w:styleId="DMTitleBU">
    <w:name w:val="DM Title B U"/>
    <w:basedOn w:val="Normal"/>
    <w:next w:val="DMBdyTxt5"/>
    <w:qFormat/>
    <w:pPr>
      <w:keepNext/>
      <w:spacing w:after="240"/>
      <w:jc w:val="center"/>
      <w:outlineLvl w:val="0"/>
    </w:pPr>
    <w:rPr>
      <w:rFonts w:eastAsia="Times New Roman" w:cs="Times New Roman"/>
      <w:b/>
      <w:szCs w:val="24"/>
      <w:u w:val="single"/>
    </w:rPr>
  </w:style>
  <w:style w:type="paragraph" w:customStyle="1" w:styleId="DMTitleBUAllCaps">
    <w:name w:val="DM Title B U All Caps"/>
    <w:basedOn w:val="Normal"/>
    <w:next w:val="DMBdyTxt5"/>
    <w:pPr>
      <w:keepNext/>
      <w:spacing w:after="240"/>
      <w:jc w:val="center"/>
      <w:outlineLvl w:val="0"/>
    </w:pPr>
    <w:rPr>
      <w:rFonts w:eastAsia="Times New Roman" w:cs="Times New Roman"/>
      <w:b/>
      <w:caps/>
      <w:szCs w:val="24"/>
      <w:u w:val="single"/>
    </w:rPr>
  </w:style>
  <w:style w:type="paragraph" w:customStyle="1" w:styleId="DMTitleLeftB">
    <w:name w:val="DM Title Left B"/>
    <w:basedOn w:val="Normal"/>
    <w:next w:val="DMBdyTxt"/>
    <w:qFormat/>
    <w:pPr>
      <w:keepNext/>
      <w:spacing w:after="240"/>
      <w:outlineLvl w:val="0"/>
    </w:pPr>
    <w:rPr>
      <w:rFonts w:eastAsia="Times New Roman" w:cs="Times New Roman"/>
      <w:b/>
      <w:szCs w:val="20"/>
    </w:rPr>
  </w:style>
  <w:style w:type="character" w:customStyle="1" w:styleId="DocID">
    <w:name w:val="DocID"/>
    <w:basedOn w:val="DefaultParagraphFont"/>
    <w:qFormat/>
    <w:rPr>
      <w:rFonts w:ascii="Times New Roman" w:hAnsi="Times New Roman"/>
      <w:sz w:val="14"/>
    </w:rPr>
  </w:style>
  <w:style w:type="paragraph" w:customStyle="1" w:styleId="EndnoteContinue">
    <w:name w:val="Endnote Continue"/>
    <w:basedOn w:val="EndnoteText"/>
    <w:pPr>
      <w:spacing w:after="240"/>
      <w:ind w:left="720"/>
    </w:pPr>
    <w:rPr>
      <w:rFonts w:eastAsia="Times New Roman" w:cs="Times New Roman"/>
      <w:sz w:val="24"/>
      <w:szCs w:val="24"/>
    </w:rPr>
  </w:style>
  <w:style w:type="paragraph" w:styleId="EndnoteText">
    <w:name w:val="endnote text"/>
    <w:basedOn w:val="Normal"/>
    <w:link w:val="EndnoteTextChar"/>
    <w:uiPriority w:val="99"/>
    <w:semiHidden/>
    <w:unhideWhenUsed/>
    <w:rPr>
      <w:sz w:val="20"/>
      <w:szCs w:val="20"/>
    </w:rPr>
  </w:style>
  <w:style w:type="character" w:customStyle="1" w:styleId="EndnoteTextChar">
    <w:name w:val="Endnote Text Char"/>
    <w:basedOn w:val="DefaultParagraphFont"/>
    <w:link w:val="EndnoteText"/>
    <w:uiPriority w:val="99"/>
    <w:semiHidden/>
    <w:rPr>
      <w:sz w:val="20"/>
      <w:szCs w:val="20"/>
    </w:rPr>
  </w:style>
  <w:style w:type="paragraph" w:styleId="Title">
    <w:name w:val="Title"/>
    <w:basedOn w:val="Normal"/>
    <w:link w:val="TitleChar"/>
    <w:qFormat/>
    <w:pPr>
      <w:spacing w:after="480"/>
      <w:jc w:val="center"/>
      <w:outlineLvl w:val="0"/>
    </w:pPr>
    <w:rPr>
      <w:rFonts w:eastAsia="Times New Roman" w:cs="Times New Roman"/>
      <w:b/>
      <w:caps/>
      <w:kern w:val="28"/>
      <w:szCs w:val="20"/>
      <w:u w:val="single"/>
    </w:rPr>
  </w:style>
  <w:style w:type="paragraph" w:styleId="FootnoteText">
    <w:name w:val="footnote text"/>
    <w:aliases w:val="DM Footnote Text"/>
    <w:basedOn w:val="Normal"/>
    <w:next w:val="Normal"/>
    <w:link w:val="FootnoteTextChar"/>
    <w:pPr>
      <w:spacing w:after="240"/>
      <w:ind w:firstLine="720"/>
    </w:pPr>
    <w:rPr>
      <w:rFonts w:eastAsia="Times New Roman" w:cs="Times New Roman"/>
      <w:sz w:val="20"/>
      <w:szCs w:val="20"/>
    </w:rPr>
  </w:style>
  <w:style w:type="character" w:customStyle="1" w:styleId="FootnoteTextChar">
    <w:name w:val="Footnote Text Char"/>
    <w:aliases w:val="DM Footnote Text Char"/>
    <w:basedOn w:val="DefaultParagraphFont"/>
    <w:link w:val="FootnoteText"/>
    <w:rPr>
      <w:rFonts w:ascii="Times New Roman" w:eastAsia="Times New Roman" w:hAnsi="Times New Roman" w:cs="Times New Roman"/>
      <w:sz w:val="20"/>
      <w:szCs w:val="20"/>
    </w:rPr>
  </w:style>
  <w:style w:type="paragraph" w:customStyle="1" w:styleId="FootnoteContinue">
    <w:name w:val="Footnote Continue"/>
    <w:basedOn w:val="FootnoteText"/>
    <w:pPr>
      <w:ind w:firstLine="0"/>
    </w:pPr>
  </w:style>
  <w:style w:type="character" w:customStyle="1" w:styleId="TitleChar">
    <w:name w:val="Title Char"/>
    <w:basedOn w:val="DefaultParagraphFont"/>
    <w:link w:val="Title"/>
    <w:rPr>
      <w:rFonts w:ascii="Times New Roman" w:eastAsia="Times New Roman" w:hAnsi="Times New Roman" w:cs="Times New Roman"/>
      <w:b/>
      <w:caps/>
      <w:kern w:val="28"/>
      <w:sz w:val="24"/>
      <w:szCs w:val="20"/>
      <w:u w:val="single"/>
    </w:rPr>
  </w:style>
  <w:style w:type="paragraph" w:styleId="Closing">
    <w:name w:val="Closing"/>
    <w:basedOn w:val="Normal"/>
    <w:link w:val="ClosingChar"/>
    <w:pPr>
      <w:spacing w:after="720"/>
      <w:ind w:left="5040"/>
    </w:pPr>
    <w:rPr>
      <w:rFonts w:eastAsia="Times New Roman" w:cs="Times New Roman"/>
      <w:szCs w:val="24"/>
    </w:rPr>
  </w:style>
  <w:style w:type="character" w:customStyle="1" w:styleId="ClosingChar">
    <w:name w:val="Closing Char"/>
    <w:basedOn w:val="DefaultParagraphFont"/>
    <w:link w:val="Closing"/>
    <w:rPr>
      <w:rFonts w:ascii="Times New Roman" w:eastAsia="Times New Roman" w:hAnsi="Times New Roman" w:cs="Times New Roman"/>
      <w:sz w:val="24"/>
      <w:szCs w:val="24"/>
    </w:rPr>
  </w:style>
  <w:style w:type="paragraph" w:styleId="Signature">
    <w:name w:val="Signature"/>
    <w:basedOn w:val="Normal"/>
    <w:next w:val="Normal"/>
    <w:link w:val="SignatureChar"/>
    <w:pPr>
      <w:spacing w:after="240"/>
      <w:ind w:left="5040"/>
    </w:pPr>
    <w:rPr>
      <w:rFonts w:eastAsia="Times New Roman" w:cs="Times New Roman"/>
      <w:szCs w:val="24"/>
    </w:rPr>
  </w:style>
  <w:style w:type="character" w:customStyle="1" w:styleId="SignatureChar">
    <w:name w:val="Signature Char"/>
    <w:basedOn w:val="DefaultParagraphFont"/>
    <w:link w:val="Signature"/>
    <w:rPr>
      <w:rFonts w:ascii="Times New Roman" w:eastAsia="Times New Roman" w:hAnsi="Times New Roman" w:cs="Times New Roman"/>
      <w:sz w:val="24"/>
      <w:szCs w:val="24"/>
    </w:rPr>
  </w:style>
  <w:style w:type="paragraph" w:styleId="TOC1">
    <w:name w:val="toc 1"/>
    <w:basedOn w:val="Normal"/>
    <w:next w:val="Normal"/>
    <w:autoRedefine/>
    <w:semiHidden/>
    <w:pPr>
      <w:tabs>
        <w:tab w:val="right" w:leader="dot" w:pos="9360"/>
      </w:tabs>
      <w:spacing w:after="240"/>
      <w:ind w:left="720" w:right="720" w:hanging="720"/>
    </w:pPr>
    <w:rPr>
      <w:rFonts w:eastAsia="Times New Roman" w:cs="Times New Roman"/>
      <w:szCs w:val="24"/>
    </w:rPr>
  </w:style>
  <w:style w:type="paragraph" w:styleId="TOC2">
    <w:name w:val="toc 2"/>
    <w:basedOn w:val="Normal"/>
    <w:next w:val="Normal"/>
    <w:autoRedefine/>
    <w:semiHidden/>
    <w:pPr>
      <w:tabs>
        <w:tab w:val="right" w:leader="dot" w:pos="9350"/>
      </w:tabs>
      <w:spacing w:after="240"/>
      <w:ind w:left="1440" w:right="720" w:hanging="720"/>
    </w:pPr>
    <w:rPr>
      <w:rFonts w:eastAsia="Times New Roman" w:cs="Times New Roman"/>
      <w:szCs w:val="24"/>
    </w:rPr>
  </w:style>
  <w:style w:type="paragraph" w:styleId="TOC3">
    <w:name w:val="toc 3"/>
    <w:basedOn w:val="Normal"/>
    <w:next w:val="Normal"/>
    <w:autoRedefine/>
    <w:semiHidden/>
    <w:pPr>
      <w:tabs>
        <w:tab w:val="right" w:leader="dot" w:pos="9350"/>
      </w:tabs>
      <w:spacing w:after="240"/>
      <w:ind w:left="2160" w:hanging="720"/>
    </w:pPr>
    <w:rPr>
      <w:rFonts w:eastAsia="Times New Roman" w:cs="Times New Roman"/>
      <w:szCs w:val="24"/>
    </w:rPr>
  </w:style>
  <w:style w:type="paragraph" w:styleId="TOC4">
    <w:name w:val="toc 4"/>
    <w:basedOn w:val="Normal"/>
    <w:next w:val="Normal"/>
    <w:autoRedefine/>
    <w:semiHidden/>
    <w:pPr>
      <w:tabs>
        <w:tab w:val="right" w:leader="dot" w:pos="9360"/>
      </w:tabs>
      <w:spacing w:after="240"/>
      <w:ind w:left="2880" w:right="720" w:hanging="720"/>
    </w:pPr>
    <w:rPr>
      <w:rFonts w:eastAsia="Times New Roman" w:cs="Times New Roman"/>
      <w:szCs w:val="24"/>
    </w:rPr>
  </w:style>
  <w:style w:type="paragraph" w:styleId="TOC5">
    <w:name w:val="toc 5"/>
    <w:basedOn w:val="Normal"/>
    <w:next w:val="Normal"/>
    <w:autoRedefine/>
    <w:semiHidden/>
    <w:pPr>
      <w:tabs>
        <w:tab w:val="right" w:leader="dot" w:pos="9360"/>
      </w:tabs>
      <w:spacing w:after="240"/>
      <w:ind w:left="3600" w:right="720" w:hanging="720"/>
    </w:pPr>
    <w:rPr>
      <w:rFonts w:eastAsia="Times New Roman" w:cs="Times New Roman"/>
      <w:szCs w:val="24"/>
    </w:rPr>
  </w:style>
  <w:style w:type="paragraph" w:styleId="TOC6">
    <w:name w:val="toc 6"/>
    <w:basedOn w:val="Normal"/>
    <w:next w:val="Normal"/>
    <w:autoRedefine/>
    <w:semiHidden/>
    <w:pPr>
      <w:tabs>
        <w:tab w:val="right" w:leader="dot" w:pos="9360"/>
      </w:tabs>
      <w:spacing w:after="240"/>
      <w:ind w:left="4320" w:right="720" w:hanging="720"/>
    </w:pPr>
    <w:rPr>
      <w:rFonts w:eastAsia="Times New Roman" w:cs="Times New Roman"/>
      <w:szCs w:val="24"/>
    </w:rPr>
  </w:style>
  <w:style w:type="paragraph" w:styleId="TOC7">
    <w:name w:val="toc 7"/>
    <w:basedOn w:val="Normal"/>
    <w:next w:val="Normal"/>
    <w:autoRedefine/>
    <w:semiHidden/>
    <w:pPr>
      <w:tabs>
        <w:tab w:val="right" w:leader="dot" w:pos="9360"/>
      </w:tabs>
      <w:spacing w:after="240"/>
      <w:ind w:left="5040" w:right="720" w:hanging="720"/>
    </w:pPr>
    <w:rPr>
      <w:rFonts w:eastAsia="Times New Roman" w:cs="Times New Roman"/>
      <w:szCs w:val="24"/>
    </w:rPr>
  </w:style>
  <w:style w:type="paragraph" w:styleId="TOC8">
    <w:name w:val="toc 8"/>
    <w:basedOn w:val="Normal"/>
    <w:next w:val="Normal"/>
    <w:autoRedefine/>
    <w:semiHidden/>
    <w:pPr>
      <w:tabs>
        <w:tab w:val="left" w:pos="2067"/>
        <w:tab w:val="right" w:leader="dot" w:pos="9350"/>
      </w:tabs>
      <w:spacing w:after="240"/>
      <w:ind w:left="5040" w:right="360" w:hanging="720"/>
    </w:pPr>
    <w:rPr>
      <w:rFonts w:eastAsia="Times New Roman" w:cs="Times New Roman"/>
      <w:szCs w:val="24"/>
    </w:rPr>
  </w:style>
  <w:style w:type="paragraph" w:styleId="TOC9">
    <w:name w:val="toc 9"/>
    <w:basedOn w:val="Normal"/>
    <w:next w:val="Normal"/>
    <w:autoRedefine/>
    <w:semiHidden/>
    <w:pPr>
      <w:tabs>
        <w:tab w:val="right" w:leader="dot" w:pos="9350"/>
      </w:tabs>
      <w:spacing w:after="240"/>
      <w:ind w:left="5040" w:right="360" w:hanging="720"/>
    </w:pPr>
    <w:rPr>
      <w:rFonts w:eastAsia="Times New Roman" w:cs="Times New Roman"/>
      <w:szCs w:val="24"/>
    </w:rPr>
  </w:style>
  <w:style w:type="character" w:customStyle="1" w:styleId="Heading1Char">
    <w:name w:val="Heading 1 Char"/>
    <w:basedOn w:val="DefaultParagraphFont"/>
    <w:link w:val="Heading1"/>
    <w:uiPriority w:val="9"/>
    <w:rPr>
      <w:rFonts w:ascii="Times New Roman" w:eastAsiaTheme="majorEastAsia" w:hAnsi="Times New Roman" w:cs="Times New Roman"/>
      <w:bCs/>
      <w:sz w:val="24"/>
      <w:szCs w:val="28"/>
    </w:rPr>
  </w:style>
  <w:style w:type="paragraph" w:styleId="TOCHeading">
    <w:name w:val="TOC Heading"/>
    <w:basedOn w:val="Normal"/>
    <w:qFormat/>
    <w:pPr>
      <w:spacing w:after="240"/>
      <w:jc w:val="center"/>
    </w:pPr>
    <w:rPr>
      <w:rFonts w:eastAsia="Times New Roman" w:cs="Times New Roman"/>
      <w:b/>
      <w:szCs w:val="20"/>
    </w:rPr>
  </w:style>
  <w:style w:type="paragraph" w:customStyle="1" w:styleId="TOCPage">
    <w:name w:val="TOC Page"/>
    <w:basedOn w:val="Normal"/>
    <w:pPr>
      <w:spacing w:after="240"/>
      <w:jc w:val="right"/>
    </w:pPr>
    <w:rPr>
      <w:rFonts w:eastAsia="Times New Roman" w:cs="Times New Roman"/>
      <w:b/>
      <w:szCs w:val="20"/>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character" w:customStyle="1" w:styleId="Heading2Char">
    <w:name w:val="Heading 2 Char"/>
    <w:basedOn w:val="DefaultParagraphFont"/>
    <w:link w:val="Heading2"/>
    <w:uiPriority w:val="9"/>
    <w:semiHidden/>
    <w:rPr>
      <w:rFonts w:ascii="Times New Roman" w:eastAsiaTheme="majorEastAsia" w:hAnsi="Times New Roman" w:cs="Times New Roman"/>
      <w:bCs/>
      <w:sz w:val="24"/>
      <w:szCs w:val="26"/>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sz w:val="24"/>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rPr>
  </w:style>
  <w:style w:type="character" w:customStyle="1" w:styleId="Heading8Char">
    <w:name w:val="Heading 8 Char"/>
    <w:basedOn w:val="DefaultParagraphFont"/>
    <w:link w:val="Heading8"/>
    <w:uiPriority w:val="9"/>
    <w:semiHidden/>
    <w:rPr>
      <w:rFonts w:ascii="Times New Roman" w:eastAsiaTheme="majorEastAsia" w:hAnsi="Times New Roman" w:cs="Times New Roman"/>
      <w:sz w:val="24"/>
      <w:szCs w:val="20"/>
    </w:rPr>
  </w:style>
  <w:style w:type="character" w:customStyle="1" w:styleId="Heading9Char">
    <w:name w:val="Heading 9 Char"/>
    <w:basedOn w:val="DefaultParagraphFont"/>
    <w:link w:val="Heading9"/>
    <w:uiPriority w:val="9"/>
    <w:semiHidden/>
    <w:rPr>
      <w:rFonts w:ascii="Times New Roman" w:eastAsiaTheme="majorEastAsia" w:hAnsi="Times New Roman" w:cs="Times New Roman"/>
      <w:iCs/>
      <w:sz w:val="24"/>
      <w:szCs w:val="20"/>
    </w:rPr>
  </w:style>
  <w:style w:type="paragraph" w:customStyle="1" w:styleId="LtrOffices2">
    <w:name w:val="LtrOffices2"/>
    <w:basedOn w:val="Normal"/>
    <w:qFormat/>
    <w:pPr>
      <w:spacing w:line="160" w:lineRule="exact"/>
      <w:jc w:val="center"/>
    </w:pPr>
    <w:rPr>
      <w:rFonts w:eastAsia="Times New Roman" w:cs="Times New Roman"/>
      <w:i/>
      <w:sz w:val="10"/>
      <w:szCs w:val="10"/>
    </w:rPr>
  </w:style>
  <w:style w:type="paragraph" w:customStyle="1" w:styleId="AuthorInfoLetterhead">
    <w:name w:val="AuthorInfoLetterhead"/>
    <w:basedOn w:val="Normal"/>
    <w:rPr>
      <w:rFonts w:eastAsia="Times New Roman" w:cs="Times New Roman"/>
      <w:sz w:val="16"/>
      <w:szCs w:val="20"/>
    </w:rPr>
  </w:style>
  <w:style w:type="paragraph" w:customStyle="1" w:styleId="AuthorNameLetterhead">
    <w:name w:val="AuthorNameLetterhead"/>
    <w:basedOn w:val="Normal"/>
    <w:pPr>
      <w:spacing w:before="40"/>
    </w:pPr>
    <w:rPr>
      <w:rFonts w:eastAsia="Times New Roman" w:cs="Times New Roman"/>
      <w:caps/>
      <w:sz w:val="16"/>
      <w:szCs w:val="20"/>
    </w:rPr>
  </w:style>
  <w:style w:type="paragraph" w:customStyle="1" w:styleId="url">
    <w:name w:val="url"/>
    <w:basedOn w:val="AuthorInfoLetterhead"/>
    <w:semiHidden/>
    <w:rPr>
      <w:i/>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rPr>
      <w:rFonts w:ascii="Times New Roman" w:hAnsi="Times New Roman"/>
      <w:sz w:val="24"/>
    </w:rPr>
  </w:style>
  <w:style w:type="paragraph" w:customStyle="1" w:styleId="DMBdyTxt15">
    <w:name w:val="DM BdyTxt 1.5"/>
    <w:basedOn w:val="Normal"/>
    <w:pPr>
      <w:spacing w:after="240"/>
      <w:ind w:firstLine="2160"/>
    </w:pPr>
  </w:style>
  <w:style w:type="paragraph" w:customStyle="1" w:styleId="DMBdyTxtDbl15">
    <w:name w:val="DM BdyTxt Dbl 1.5"/>
    <w:basedOn w:val="Normal"/>
    <w:pPr>
      <w:spacing w:line="480" w:lineRule="auto"/>
      <w:ind w:firstLine="2160"/>
    </w:pPr>
  </w:style>
  <w:style w:type="paragraph" w:customStyle="1" w:styleId="DMBlockQuote5">
    <w:name w:val="DM Block Quote .5"/>
    <w:basedOn w:val="Normal"/>
    <w:qFormat/>
    <w:pPr>
      <w:spacing w:after="240"/>
      <w:ind w:left="720" w:right="720"/>
      <w:jc w:val="both"/>
    </w:pPr>
    <w:rPr>
      <w:rFonts w:eastAsia="Times New Roman" w:cs="Times New Roman"/>
      <w:szCs w:val="20"/>
    </w:rPr>
  </w:style>
  <w:style w:type="paragraph" w:customStyle="1" w:styleId="DMBlockQuote1">
    <w:name w:val="DM Block Quote 1"/>
    <w:basedOn w:val="Normal"/>
    <w:qFormat/>
    <w:pPr>
      <w:spacing w:after="240"/>
      <w:ind w:left="1440" w:right="1440"/>
      <w:jc w:val="both"/>
    </w:pPr>
    <w:rPr>
      <w:rFonts w:eastAsia="Times New Roman" w:cs="Times New Roman"/>
      <w:szCs w:val="20"/>
    </w:rPr>
  </w:style>
  <w:style w:type="paragraph" w:customStyle="1" w:styleId="DMCenter">
    <w:name w:val="DM Center"/>
    <w:basedOn w:val="Normal"/>
    <w:pPr>
      <w:spacing w:after="240"/>
      <w:jc w:val="center"/>
    </w:pPr>
    <w:rPr>
      <w:rFonts w:eastAsia="Times New Roman" w:cs="Times New Roman"/>
      <w:szCs w:val="20"/>
    </w:rPr>
  </w:style>
  <w:style w:type="paragraph" w:customStyle="1" w:styleId="DMEndnoteContinue">
    <w:name w:val="DM Endnote Continue"/>
    <w:basedOn w:val="EndnoteText"/>
    <w:pPr>
      <w:spacing w:after="240"/>
      <w:ind w:left="720"/>
    </w:pPr>
    <w:rPr>
      <w:rFonts w:eastAsia="Times New Roman" w:cs="Times New Roman"/>
      <w:sz w:val="24"/>
      <w:szCs w:val="24"/>
    </w:rPr>
  </w:style>
  <w:style w:type="paragraph" w:customStyle="1" w:styleId="DMFootnoteContinue">
    <w:name w:val="DM Footnote Continue"/>
    <w:basedOn w:val="FootnoteText"/>
  </w:style>
  <w:style w:type="paragraph" w:customStyle="1" w:styleId="DMHanging">
    <w:name w:val="DM Hanging"/>
    <w:basedOn w:val="Normal"/>
    <w:pPr>
      <w:spacing w:after="240"/>
      <w:ind w:left="720" w:hanging="720"/>
    </w:pPr>
  </w:style>
  <w:style w:type="paragraph" w:customStyle="1" w:styleId="DMHanging5">
    <w:name w:val="DM Hanging .5"/>
    <w:basedOn w:val="Normal"/>
    <w:pPr>
      <w:spacing w:after="240"/>
      <w:ind w:left="1440" w:hanging="720"/>
    </w:pPr>
  </w:style>
  <w:style w:type="paragraph" w:customStyle="1" w:styleId="DMHanging1">
    <w:name w:val="DM Hanging 1"/>
    <w:basedOn w:val="Normal"/>
    <w:pPr>
      <w:spacing w:after="240"/>
      <w:ind w:left="2160" w:hanging="720"/>
    </w:pPr>
  </w:style>
  <w:style w:type="paragraph" w:customStyle="1" w:styleId="DMHanging15">
    <w:name w:val="DM Hanging 1.5"/>
    <w:basedOn w:val="Normal"/>
    <w:pPr>
      <w:spacing w:after="240"/>
      <w:ind w:left="2880" w:hanging="720"/>
    </w:pPr>
  </w:style>
  <w:style w:type="paragraph" w:customStyle="1" w:styleId="DMLeftInd2">
    <w:name w:val="DM Left Ind 2"/>
    <w:basedOn w:val="Normal"/>
    <w:pPr>
      <w:spacing w:after="240"/>
      <w:ind w:left="2880"/>
    </w:pPr>
  </w:style>
  <w:style w:type="paragraph" w:customStyle="1" w:styleId="DMNotice">
    <w:name w:val="DM Notice"/>
    <w:basedOn w:val="Normal"/>
    <w:pPr>
      <w:tabs>
        <w:tab w:val="right" w:leader="underscore" w:pos="5760"/>
      </w:tabs>
      <w:spacing w:after="240"/>
      <w:ind w:left="1440"/>
      <w:contextualSpacing/>
    </w:pPr>
  </w:style>
  <w:style w:type="paragraph" w:customStyle="1" w:styleId="DMSignatureLine">
    <w:name w:val="DM Signature Line"/>
    <w:basedOn w:val="Normal"/>
    <w:pPr>
      <w:tabs>
        <w:tab w:val="right" w:leader="underscore" w:pos="9360"/>
      </w:tabs>
      <w:ind w:left="5040"/>
    </w:pPr>
  </w:style>
  <w:style w:type="paragraph" w:customStyle="1" w:styleId="DMTableText">
    <w:name w:val="DM Table Text"/>
    <w:basedOn w:val="Normal"/>
    <w:qFormat/>
    <w:rPr>
      <w:rFonts w:eastAsia="Times New Roman" w:cs="Times New Roman"/>
      <w:szCs w:val="20"/>
    </w:rPr>
  </w:style>
  <w:style w:type="paragraph" w:customStyle="1" w:styleId="DMTitleI">
    <w:name w:val="DM Title I"/>
    <w:basedOn w:val="Normal"/>
    <w:next w:val="DMBdyTxt5"/>
    <w:pPr>
      <w:keepNext/>
      <w:spacing w:after="240"/>
      <w:jc w:val="center"/>
      <w:outlineLvl w:val="0"/>
    </w:pPr>
    <w:rPr>
      <w:i/>
    </w:rPr>
  </w:style>
  <w:style w:type="paragraph" w:customStyle="1" w:styleId="DMTitleLeftI">
    <w:name w:val="DM Title Left I"/>
    <w:basedOn w:val="Normal"/>
    <w:next w:val="DMBdyTxt5"/>
    <w:pPr>
      <w:keepNext/>
      <w:spacing w:after="240"/>
      <w:outlineLvl w:val="0"/>
    </w:pPr>
    <w:rPr>
      <w:i/>
    </w:rPr>
  </w:style>
  <w:style w:type="paragraph" w:customStyle="1" w:styleId="DMTitleLeft">
    <w:name w:val="DM Title Left"/>
    <w:basedOn w:val="Normal"/>
    <w:next w:val="DMBdyTxt5"/>
    <w:qFormat/>
    <w:pPr>
      <w:keepNext/>
      <w:spacing w:after="240"/>
      <w:outlineLvl w:val="0"/>
    </w:pPr>
  </w:style>
  <w:style w:type="paragraph" w:customStyle="1" w:styleId="DMTitleLeftU">
    <w:name w:val="DM Title Left U"/>
    <w:basedOn w:val="Normal"/>
    <w:next w:val="DMBdyTxt5"/>
    <w:pPr>
      <w:keepNext/>
      <w:spacing w:after="240"/>
      <w:outlineLvl w:val="0"/>
    </w:pPr>
    <w:rPr>
      <w:u w:val="single"/>
    </w:rPr>
  </w:style>
  <w:style w:type="paragraph" w:customStyle="1" w:styleId="DMTitleU">
    <w:name w:val="DM Title U"/>
    <w:basedOn w:val="Normal"/>
    <w:next w:val="DMBdyTxt5"/>
    <w:pPr>
      <w:keepNext/>
      <w:spacing w:after="240"/>
      <w:jc w:val="center"/>
      <w:outlineLvl w:val="0"/>
    </w:pPr>
    <w:rPr>
      <w:u w:val="single"/>
    </w:rPr>
  </w:style>
  <w:style w:type="paragraph" w:styleId="BodyTextIndent">
    <w:name w:val="Body Text Indent"/>
    <w:basedOn w:val="Normal"/>
    <w:link w:val="BodyTextIndentChar"/>
    <w:pPr>
      <w:tabs>
        <w:tab w:val="left" w:pos="9944"/>
      </w:tabs>
      <w:overflowPunct w:val="0"/>
      <w:autoSpaceDE w:val="0"/>
      <w:autoSpaceDN w:val="0"/>
      <w:adjustRightInd w:val="0"/>
      <w:spacing w:before="120"/>
      <w:ind w:left="2486"/>
      <w:jc w:val="both"/>
      <w:textAlignment w:val="baseline"/>
    </w:pPr>
    <w:rPr>
      <w:rFonts w:eastAsia="Batang" w:cs="Times New Roman"/>
      <w:szCs w:val="20"/>
    </w:rPr>
  </w:style>
  <w:style w:type="character" w:customStyle="1" w:styleId="BodyTextIndentChar">
    <w:name w:val="Body Text Indent Char"/>
    <w:basedOn w:val="DefaultParagraphFont"/>
    <w:link w:val="BodyTextIndent"/>
    <w:rPr>
      <w:rFonts w:ascii="Times New Roman" w:eastAsia="Batang" w:hAnsi="Times New Roman" w:cs="Times New Roman"/>
      <w:sz w:val="24"/>
      <w:szCs w:val="20"/>
    </w:rPr>
  </w:style>
  <w:style w:type="paragraph" w:customStyle="1" w:styleId="TabletitleBR">
    <w:name w:val="Table_title_BR"/>
    <w:basedOn w:val="Normal"/>
    <w:next w:val="Normal"/>
    <w:pPr>
      <w:keepNext/>
      <w:keepLines/>
      <w:tabs>
        <w:tab w:val="left" w:pos="794"/>
        <w:tab w:val="left" w:pos="1191"/>
        <w:tab w:val="left" w:pos="1588"/>
        <w:tab w:val="left" w:pos="1985"/>
      </w:tabs>
      <w:overflowPunct w:val="0"/>
      <w:autoSpaceDE w:val="0"/>
      <w:autoSpaceDN w:val="0"/>
      <w:adjustRightInd w:val="0"/>
      <w:spacing w:after="120"/>
      <w:jc w:val="center"/>
      <w:textAlignment w:val="baseline"/>
    </w:pPr>
    <w:rPr>
      <w:rFonts w:eastAsia="Times New Roman" w:cs="Times New Roman"/>
      <w:b/>
      <w:szCs w:val="20"/>
      <w:lang w:val="en-GB"/>
    </w:rPr>
  </w:style>
  <w:style w:type="paragraph" w:customStyle="1" w:styleId="Normalaftertitle">
    <w:name w:val="Normal_after_title"/>
    <w:basedOn w:val="Normal"/>
    <w:next w:val="Normal"/>
    <w:link w:val="NormalaftertitleChar"/>
    <w:pPr>
      <w:tabs>
        <w:tab w:val="left" w:pos="1134"/>
        <w:tab w:val="left" w:pos="1871"/>
        <w:tab w:val="left" w:pos="2268"/>
      </w:tabs>
      <w:overflowPunct w:val="0"/>
      <w:autoSpaceDE w:val="0"/>
      <w:autoSpaceDN w:val="0"/>
      <w:adjustRightInd w:val="0"/>
      <w:spacing w:before="360"/>
      <w:textAlignment w:val="baseline"/>
    </w:pPr>
    <w:rPr>
      <w:rFonts w:eastAsia="Times New Roman" w:cs="Times New Roman"/>
      <w:szCs w:val="20"/>
      <w:lang w:val="en-GB"/>
    </w:rPr>
  </w:style>
  <w:style w:type="paragraph" w:customStyle="1" w:styleId="Source">
    <w:name w:val="Source"/>
    <w:basedOn w:val="Normal"/>
    <w:next w:val="Normal"/>
    <w:pPr>
      <w:tabs>
        <w:tab w:val="left" w:pos="1134"/>
        <w:tab w:val="left" w:pos="1871"/>
        <w:tab w:val="left" w:pos="2268"/>
      </w:tabs>
      <w:overflowPunct w:val="0"/>
      <w:autoSpaceDE w:val="0"/>
      <w:autoSpaceDN w:val="0"/>
      <w:adjustRightInd w:val="0"/>
      <w:spacing w:before="840"/>
      <w:jc w:val="center"/>
      <w:textAlignment w:val="baseline"/>
    </w:pPr>
    <w:rPr>
      <w:rFonts w:eastAsia="Times New Roman" w:cs="Times New Roman"/>
      <w:b/>
      <w:sz w:val="28"/>
      <w:szCs w:val="20"/>
      <w:lang w:val="en-GB"/>
    </w:rPr>
  </w:style>
  <w:style w:type="paragraph" w:customStyle="1" w:styleId="Title1">
    <w:name w:val="Title 1"/>
    <w:basedOn w:val="Source"/>
    <w:next w:val="Normal"/>
    <w:pPr>
      <w:tabs>
        <w:tab w:val="left" w:pos="567"/>
        <w:tab w:val="left" w:pos="1701"/>
        <w:tab w:val="left" w:pos="2835"/>
      </w:tabs>
      <w:spacing w:before="240"/>
    </w:pPr>
    <w:rPr>
      <w:b w:val="0"/>
      <w:caps/>
    </w:rPr>
  </w:style>
  <w:style w:type="paragraph" w:customStyle="1" w:styleId="Title3">
    <w:name w:val="Title 3"/>
    <w:basedOn w:val="Normal"/>
    <w:next w:val="Title4"/>
    <w:pPr>
      <w:tabs>
        <w:tab w:val="left" w:pos="1134"/>
        <w:tab w:val="left" w:pos="1871"/>
        <w:tab w:val="left" w:pos="2268"/>
      </w:tabs>
      <w:spacing w:before="240"/>
      <w:jc w:val="center"/>
    </w:pPr>
    <w:rPr>
      <w:rFonts w:eastAsia="Times New Roman" w:cs="Times New Roman"/>
      <w:sz w:val="28"/>
      <w:szCs w:val="20"/>
      <w:lang w:val="en-GB"/>
    </w:rPr>
  </w:style>
  <w:style w:type="paragraph" w:customStyle="1" w:styleId="Title4">
    <w:name w:val="Title 4"/>
    <w:basedOn w:val="Title3"/>
    <w:next w:val="Heading1"/>
    <w:rPr>
      <w:b/>
    </w:rPr>
  </w:style>
  <w:style w:type="paragraph" w:customStyle="1" w:styleId="Headingi">
    <w:name w:val="Heading_i"/>
    <w:basedOn w:val="Normal"/>
    <w:next w:val="Normal"/>
    <w:qFormat/>
    <w:pPr>
      <w:keepNext/>
      <w:tabs>
        <w:tab w:val="left" w:pos="1134"/>
        <w:tab w:val="left" w:pos="1871"/>
        <w:tab w:val="left" w:pos="2268"/>
      </w:tabs>
      <w:overflowPunct w:val="0"/>
      <w:autoSpaceDE w:val="0"/>
      <w:autoSpaceDN w:val="0"/>
      <w:adjustRightInd w:val="0"/>
      <w:spacing w:before="160"/>
      <w:textAlignment w:val="baseline"/>
    </w:pPr>
    <w:rPr>
      <w:rFonts w:ascii="Times" w:eastAsia="Times New Roman" w:hAnsi="Times" w:cs="Times New Roman"/>
      <w:i/>
      <w:szCs w:val="20"/>
      <w:lang w:val="en-GB"/>
    </w:rPr>
  </w:style>
  <w:style w:type="paragraph" w:customStyle="1" w:styleId="Headingb">
    <w:name w:val="Heading_b"/>
    <w:basedOn w:val="Normal"/>
    <w:next w:val="Normal"/>
    <w:link w:val="HeadingbChar"/>
    <w:qFormat/>
    <w:pPr>
      <w:keepNext/>
      <w:tabs>
        <w:tab w:val="left" w:pos="1134"/>
        <w:tab w:val="left" w:pos="1871"/>
        <w:tab w:val="left" w:pos="2268"/>
      </w:tabs>
      <w:overflowPunct w:val="0"/>
      <w:autoSpaceDE w:val="0"/>
      <w:autoSpaceDN w:val="0"/>
      <w:adjustRightInd w:val="0"/>
      <w:spacing w:before="160"/>
      <w:textAlignment w:val="baseline"/>
    </w:pPr>
    <w:rPr>
      <w:rFonts w:ascii="Times" w:eastAsia="Times New Roman" w:hAnsi="Times" w:cs="Times New Roman"/>
      <w:b/>
      <w:szCs w:val="20"/>
      <w:lang w:val="en-GB"/>
    </w:rPr>
  </w:style>
  <w:style w:type="character" w:customStyle="1" w:styleId="HeadingbChar">
    <w:name w:val="Heading_b Char"/>
    <w:link w:val="Headingb"/>
    <w:locked/>
    <w:rPr>
      <w:rFonts w:ascii="Times" w:eastAsia="Times New Roman" w:hAnsi="Times" w:cs="Times New Roman"/>
      <w:b/>
      <w:sz w:val="24"/>
      <w:szCs w:val="20"/>
      <w:lang w:val="en-GB"/>
    </w:rPr>
  </w:style>
  <w:style w:type="character" w:styleId="Hyperlink">
    <w:name w:val="Hyperlink"/>
    <w:qFormat/>
    <w:rPr>
      <w:rFonts w:cs="Times New Roman"/>
      <w:color w:val="0000FF"/>
      <w:u w:val="single"/>
    </w:rPr>
  </w:style>
  <w:style w:type="table" w:styleId="TableGrid">
    <w:name w:val="Table Grid"/>
    <w:basedOn w:val="TableNormal"/>
    <w:uiPriority w:val="39"/>
    <w:pPr>
      <w:spacing w:after="0" w:line="240" w:lineRule="auto"/>
    </w:pPr>
    <w:rPr>
      <w:rFonts w:ascii="Calibri" w:eastAsia="Times New Roman" w:hAnsi="Calibri" w:cs="Arial"/>
      <w:sz w:val="20"/>
      <w:szCs w:val="20"/>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NormalaftertitleChar">
    <w:name w:val="Normal_after_title Char"/>
    <w:basedOn w:val="DefaultParagraphFont"/>
    <w:link w:val="Normalaftertitle"/>
    <w:locked/>
    <w:rPr>
      <w:rFonts w:ascii="Times New Roman" w:eastAsia="Times New Roman" w:hAnsi="Times New Roman" w:cs="Times New Roman"/>
      <w:sz w:val="24"/>
      <w:szCs w:val="20"/>
      <w:lang w:val="en-GB"/>
    </w:rPr>
  </w:style>
  <w:style w:type="paragraph" w:customStyle="1" w:styleId="DocData">
    <w:name w:val="DocData"/>
    <w:basedOn w:val="Normal"/>
    <w:pPr>
      <w:framePr w:hSpace="180" w:wrap="around" w:hAnchor="margin" w:y="-687"/>
      <w:shd w:val="solid" w:color="FFFFFF" w:fill="FFFFFF"/>
      <w:tabs>
        <w:tab w:val="left" w:pos="1134"/>
        <w:tab w:val="left" w:pos="1871"/>
        <w:tab w:val="left" w:pos="2268"/>
      </w:tabs>
      <w:overflowPunct w:val="0"/>
      <w:autoSpaceDE w:val="0"/>
      <w:autoSpaceDN w:val="0"/>
      <w:adjustRightInd w:val="0"/>
      <w:spacing w:line="240" w:lineRule="atLeast"/>
      <w:textAlignment w:val="baseline"/>
    </w:pPr>
    <w:rPr>
      <w:rFonts w:ascii="Verdana" w:eastAsia="Times New Roman" w:hAnsi="Verdana" w:cs="Times New Roman"/>
      <w:b/>
      <w:sz w:val="20"/>
      <w:szCs w:val="20"/>
      <w:lang w:val="en-GB" w:eastAsia="zh-CN"/>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taylor.king@aces-in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Duane%20Morris\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Blank.dotx</Template>
  <TotalTime>1</TotalTime>
  <Pages>1</Pages>
  <Words>211</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TRMC</dc:creator>
  <cp:keywords/>
  <dc:description/>
  <cp:lastModifiedBy>Eric Lee</cp:lastModifiedBy>
  <cp:revision>2</cp:revision>
  <dcterms:created xsi:type="dcterms:W3CDTF">2024-08-14T15:05:00Z</dcterms:created>
  <dcterms:modified xsi:type="dcterms:W3CDTF">2024-08-14T15:05:00Z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pgBlank</vt:lpwstr>
  </property>
  <property fmtid="{D5CDD505-2E9C-101B-9397-08002B2CF9AE}" pid="3" name="DOCID">
    <vt:lpwstr>C:\Users\wkk100\Desktop\Fact Sheet rev. on 1.11.docx</vt:lpwstr>
  </property>
</Properties>
</file>