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jc w:val="center"/>
        <w:tblLayout w:type="fixed"/>
        <w:tblLook w:val="04A0" w:firstRow="1" w:lastRow="0" w:firstColumn="1" w:lastColumn="0" w:noHBand="0" w:noVBand="1"/>
      </w:tblPr>
      <w:tblGrid>
        <w:gridCol w:w="1276"/>
        <w:gridCol w:w="5778"/>
        <w:gridCol w:w="2835"/>
      </w:tblGrid>
      <w:tr w:rsidR="00EA15B3" w:rsidRPr="00F16FF4" w14:paraId="74E98B47" w14:textId="77777777" w:rsidTr="003E47F9">
        <w:trPr>
          <w:jc w:val="center"/>
        </w:trPr>
        <w:tc>
          <w:tcPr>
            <w:tcW w:w="9889" w:type="dxa"/>
            <w:gridSpan w:val="3"/>
            <w:shd w:val="clear" w:color="auto" w:fill="auto"/>
          </w:tcPr>
          <w:p w14:paraId="6A1F3E89" w14:textId="77777777" w:rsidR="00EA15B3" w:rsidRPr="00F16FF4" w:rsidRDefault="008E38B4" w:rsidP="00117282">
            <w:pPr>
              <w:spacing w:before="0"/>
              <w:jc w:val="left"/>
              <w:rPr>
                <w:rFonts w:cstheme="minorHAnsi"/>
                <w:b/>
                <w:bCs/>
                <w:color w:val="808080"/>
                <w:sz w:val="28"/>
                <w:szCs w:val="28"/>
                <w:lang w:val="en-GB"/>
              </w:rPr>
            </w:pPr>
            <w:bookmarkStart w:id="0" w:name="_GoBack"/>
            <w:bookmarkEnd w:id="0"/>
            <w:r w:rsidRPr="00F16FF4">
              <w:rPr>
                <w:rFonts w:cstheme="minorHAnsi"/>
                <w:b/>
                <w:bCs/>
                <w:color w:val="808080"/>
                <w:sz w:val="28"/>
                <w:szCs w:val="28"/>
                <w:lang w:val="en-GB"/>
              </w:rPr>
              <w:t xml:space="preserve">Radiocommunication </w:t>
            </w:r>
            <w:r w:rsidR="00AF70DA" w:rsidRPr="00F16FF4">
              <w:rPr>
                <w:rFonts w:cstheme="minorHAnsi"/>
                <w:b/>
                <w:bCs/>
                <w:color w:val="808080"/>
                <w:sz w:val="28"/>
                <w:szCs w:val="28"/>
                <w:lang w:val="en-GB"/>
              </w:rPr>
              <w:t>Bureau (BR)</w:t>
            </w:r>
          </w:p>
          <w:p w14:paraId="4BAF0521" w14:textId="77777777" w:rsidR="008E38B4" w:rsidRPr="00F16FF4" w:rsidRDefault="008E38B4" w:rsidP="00117282">
            <w:pPr>
              <w:spacing w:before="0"/>
              <w:jc w:val="left"/>
              <w:rPr>
                <w:rFonts w:cstheme="minorHAnsi"/>
                <w:b/>
                <w:bCs/>
                <w:color w:val="808080"/>
                <w:sz w:val="28"/>
                <w:szCs w:val="28"/>
                <w:lang w:val="en-GB"/>
              </w:rPr>
            </w:pPr>
          </w:p>
          <w:p w14:paraId="1464AA64" w14:textId="77777777" w:rsidR="008E38B4" w:rsidRPr="00F16FF4" w:rsidRDefault="008E38B4" w:rsidP="00117282">
            <w:pPr>
              <w:spacing w:before="0"/>
              <w:jc w:val="left"/>
              <w:rPr>
                <w:rFonts w:cs="Times New Roman Bold"/>
                <w:b/>
                <w:bCs/>
                <w:color w:val="808080"/>
                <w:sz w:val="28"/>
                <w:szCs w:val="28"/>
                <w:lang w:val="en-GB"/>
              </w:rPr>
            </w:pPr>
          </w:p>
        </w:tc>
      </w:tr>
      <w:tr w:rsidR="00651777" w:rsidRPr="00F16FF4" w14:paraId="1A9EF71F" w14:textId="77777777" w:rsidTr="003E47F9">
        <w:trPr>
          <w:jc w:val="center"/>
        </w:trPr>
        <w:tc>
          <w:tcPr>
            <w:tcW w:w="7054" w:type="dxa"/>
            <w:gridSpan w:val="2"/>
            <w:shd w:val="clear" w:color="auto" w:fill="auto"/>
          </w:tcPr>
          <w:p w14:paraId="3E91118A" w14:textId="77777777" w:rsidR="00C76D7F" w:rsidRPr="00F16FF4" w:rsidRDefault="008B35A3" w:rsidP="00E17344">
            <w:pPr>
              <w:spacing w:before="0"/>
              <w:jc w:val="left"/>
              <w:rPr>
                <w:szCs w:val="24"/>
                <w:lang w:val="en-GB"/>
              </w:rPr>
            </w:pPr>
            <w:r w:rsidRPr="00F16FF4">
              <w:rPr>
                <w:szCs w:val="24"/>
                <w:lang w:val="en-GB"/>
              </w:rPr>
              <w:t>C</w:t>
            </w:r>
            <w:r w:rsidR="00C76D7F" w:rsidRPr="00F16FF4">
              <w:rPr>
                <w:szCs w:val="24"/>
                <w:lang w:val="en-GB"/>
              </w:rPr>
              <w:t>ircular</w:t>
            </w:r>
            <w:r w:rsidR="00745A45" w:rsidRPr="00F16FF4">
              <w:rPr>
                <w:szCs w:val="24"/>
                <w:lang w:val="en-GB"/>
              </w:rPr>
              <w:t xml:space="preserve"> Letter</w:t>
            </w:r>
          </w:p>
          <w:p w14:paraId="5E5AA097" w14:textId="442FA517" w:rsidR="00651777" w:rsidRPr="00F16FF4" w:rsidRDefault="00A8762C" w:rsidP="00E74C43">
            <w:pPr>
              <w:spacing w:before="0"/>
              <w:jc w:val="left"/>
              <w:rPr>
                <w:b/>
                <w:bCs/>
                <w:szCs w:val="24"/>
                <w:lang w:val="en-GB"/>
              </w:rPr>
            </w:pPr>
            <w:r w:rsidRPr="00F16FF4">
              <w:rPr>
                <w:b/>
                <w:bCs/>
                <w:szCs w:val="24"/>
                <w:lang w:val="en-GB"/>
              </w:rPr>
              <w:t>1</w:t>
            </w:r>
            <w:r w:rsidR="003836D4" w:rsidRPr="00F16FF4">
              <w:rPr>
                <w:b/>
                <w:bCs/>
                <w:szCs w:val="24"/>
                <w:lang w:val="en-GB"/>
              </w:rPr>
              <w:t>/</w:t>
            </w:r>
            <w:r w:rsidR="00012FC4" w:rsidRPr="00F16FF4">
              <w:rPr>
                <w:b/>
                <w:bCs/>
                <w:szCs w:val="24"/>
                <w:lang w:val="en-GB"/>
              </w:rPr>
              <w:t>LCCE/</w:t>
            </w:r>
            <w:r w:rsidR="0022657C" w:rsidRPr="00F16FF4">
              <w:rPr>
                <w:b/>
                <w:bCs/>
                <w:szCs w:val="24"/>
                <w:lang w:val="en-GB"/>
              </w:rPr>
              <w:t>106</w:t>
            </w:r>
          </w:p>
        </w:tc>
        <w:tc>
          <w:tcPr>
            <w:tcW w:w="2835" w:type="dxa"/>
            <w:shd w:val="clear" w:color="auto" w:fill="auto"/>
          </w:tcPr>
          <w:p w14:paraId="55CFA94E" w14:textId="60736345" w:rsidR="00651777" w:rsidRPr="00F16FF4" w:rsidRDefault="00CA21F3" w:rsidP="00E22F95">
            <w:pPr>
              <w:spacing w:before="0"/>
              <w:jc w:val="right"/>
              <w:rPr>
                <w:szCs w:val="24"/>
                <w:lang w:val="en-GB"/>
              </w:rPr>
            </w:pPr>
            <w:r>
              <w:rPr>
                <w:szCs w:val="24"/>
                <w:lang w:val="en-GB"/>
              </w:rPr>
              <w:t>27</w:t>
            </w:r>
            <w:r w:rsidR="0082026A" w:rsidRPr="00F16FF4">
              <w:rPr>
                <w:szCs w:val="24"/>
                <w:lang w:val="en-GB"/>
              </w:rPr>
              <w:t xml:space="preserve"> </w:t>
            </w:r>
            <w:r w:rsidR="00BD5B61" w:rsidRPr="00F16FF4">
              <w:rPr>
                <w:szCs w:val="24"/>
                <w:lang w:val="en-GB"/>
              </w:rPr>
              <w:t>Ju</w:t>
            </w:r>
            <w:r w:rsidR="00A35555" w:rsidRPr="00F16FF4">
              <w:rPr>
                <w:szCs w:val="24"/>
                <w:lang w:val="en-GB"/>
              </w:rPr>
              <w:t>ly</w:t>
            </w:r>
            <w:r w:rsidR="00BD5B61" w:rsidRPr="00F16FF4">
              <w:rPr>
                <w:szCs w:val="24"/>
                <w:lang w:val="en-GB"/>
              </w:rPr>
              <w:t xml:space="preserve"> </w:t>
            </w:r>
            <w:r w:rsidR="00CA25FD" w:rsidRPr="00F16FF4">
              <w:rPr>
                <w:szCs w:val="24"/>
                <w:lang w:val="en-GB"/>
              </w:rPr>
              <w:t>20</w:t>
            </w:r>
            <w:r w:rsidR="00BD5B61" w:rsidRPr="00F16FF4">
              <w:rPr>
                <w:szCs w:val="24"/>
                <w:lang w:val="en-GB"/>
              </w:rPr>
              <w:t>20</w:t>
            </w:r>
          </w:p>
        </w:tc>
      </w:tr>
      <w:tr w:rsidR="0037309C" w:rsidRPr="00F16FF4" w14:paraId="0FED689F" w14:textId="77777777" w:rsidTr="003E47F9">
        <w:trPr>
          <w:jc w:val="center"/>
        </w:trPr>
        <w:tc>
          <w:tcPr>
            <w:tcW w:w="9889" w:type="dxa"/>
            <w:gridSpan w:val="3"/>
            <w:shd w:val="clear" w:color="auto" w:fill="auto"/>
          </w:tcPr>
          <w:p w14:paraId="5F7B154F" w14:textId="77777777" w:rsidR="0037309C" w:rsidRPr="00F16FF4" w:rsidRDefault="0037309C" w:rsidP="00D374CD">
            <w:pPr>
              <w:spacing w:before="0"/>
              <w:jc w:val="left"/>
              <w:rPr>
                <w:szCs w:val="24"/>
                <w:lang w:val="en-GB"/>
              </w:rPr>
            </w:pPr>
          </w:p>
        </w:tc>
      </w:tr>
      <w:tr w:rsidR="0037309C" w:rsidRPr="00F16FF4" w14:paraId="4109DA8D" w14:textId="77777777" w:rsidTr="003E47F9">
        <w:trPr>
          <w:jc w:val="center"/>
        </w:trPr>
        <w:tc>
          <w:tcPr>
            <w:tcW w:w="9889" w:type="dxa"/>
            <w:gridSpan w:val="3"/>
            <w:shd w:val="clear" w:color="auto" w:fill="auto"/>
          </w:tcPr>
          <w:p w14:paraId="21D344F9" w14:textId="741512B9" w:rsidR="00D21694" w:rsidRPr="00F16FF4" w:rsidRDefault="00012FC4" w:rsidP="002B7A6C">
            <w:pPr>
              <w:spacing w:before="120"/>
              <w:jc w:val="left"/>
              <w:rPr>
                <w:b/>
                <w:bCs/>
                <w:szCs w:val="24"/>
                <w:lang w:val="en-GB"/>
              </w:rPr>
            </w:pPr>
            <w:r w:rsidRPr="00F16FF4">
              <w:rPr>
                <w:b/>
                <w:bCs/>
                <w:szCs w:val="24"/>
                <w:lang w:val="en-GB"/>
              </w:rPr>
              <w:t>To Administrations of Member States of the ITU, Radiocommunication Sector Members,</w:t>
            </w:r>
            <w:r w:rsidRPr="00F16FF4">
              <w:rPr>
                <w:b/>
                <w:bCs/>
                <w:szCs w:val="24"/>
                <w:lang w:val="en-GB"/>
              </w:rPr>
              <w:br/>
              <w:t>ITU</w:t>
            </w:r>
            <w:r w:rsidRPr="00F16FF4">
              <w:rPr>
                <w:b/>
                <w:bCs/>
                <w:szCs w:val="24"/>
                <w:lang w:val="en-GB"/>
              </w:rPr>
              <w:noBreakHyphen/>
              <w:t xml:space="preserve">R Associates participating in the work of Radiocommunication Study Group </w:t>
            </w:r>
            <w:r w:rsidR="00A8762C" w:rsidRPr="00F16FF4">
              <w:rPr>
                <w:b/>
                <w:bCs/>
                <w:szCs w:val="24"/>
                <w:lang w:val="en-GB"/>
              </w:rPr>
              <w:t>1</w:t>
            </w:r>
            <w:r w:rsidRPr="00F16FF4">
              <w:rPr>
                <w:b/>
                <w:bCs/>
                <w:szCs w:val="24"/>
                <w:lang w:val="en-GB"/>
              </w:rPr>
              <w:br/>
              <w:t>and ITU Academia</w:t>
            </w:r>
          </w:p>
        </w:tc>
      </w:tr>
      <w:tr w:rsidR="0037309C" w:rsidRPr="00F16FF4" w14:paraId="7CA58402" w14:textId="77777777" w:rsidTr="003E47F9">
        <w:trPr>
          <w:jc w:val="center"/>
        </w:trPr>
        <w:tc>
          <w:tcPr>
            <w:tcW w:w="9889" w:type="dxa"/>
            <w:gridSpan w:val="3"/>
            <w:shd w:val="clear" w:color="auto" w:fill="auto"/>
          </w:tcPr>
          <w:p w14:paraId="321221C0" w14:textId="77777777" w:rsidR="0037309C" w:rsidRPr="00F16FF4" w:rsidRDefault="0037309C" w:rsidP="006047E5">
            <w:pPr>
              <w:spacing w:before="0"/>
              <w:jc w:val="left"/>
              <w:rPr>
                <w:szCs w:val="24"/>
                <w:lang w:val="en-GB"/>
              </w:rPr>
            </w:pPr>
          </w:p>
        </w:tc>
      </w:tr>
      <w:tr w:rsidR="00A8762C" w:rsidRPr="00F16FF4" w14:paraId="186ECBC5" w14:textId="77777777" w:rsidTr="00EC0D6A">
        <w:trPr>
          <w:jc w:val="center"/>
        </w:trPr>
        <w:tc>
          <w:tcPr>
            <w:tcW w:w="1276" w:type="dxa"/>
            <w:shd w:val="clear" w:color="auto" w:fill="auto"/>
          </w:tcPr>
          <w:p w14:paraId="781902D3" w14:textId="77777777" w:rsidR="00A8762C" w:rsidRPr="00F16FF4" w:rsidRDefault="00A8762C" w:rsidP="00EC0D6A">
            <w:pPr>
              <w:spacing w:before="0"/>
              <w:jc w:val="left"/>
              <w:rPr>
                <w:szCs w:val="24"/>
                <w:lang w:val="en-GB"/>
              </w:rPr>
            </w:pPr>
            <w:r w:rsidRPr="00F16FF4">
              <w:rPr>
                <w:szCs w:val="24"/>
                <w:lang w:val="en-GB"/>
              </w:rPr>
              <w:t>Subject:</w:t>
            </w:r>
          </w:p>
        </w:tc>
        <w:tc>
          <w:tcPr>
            <w:tcW w:w="8613" w:type="dxa"/>
            <w:gridSpan w:val="2"/>
            <w:vMerge w:val="restart"/>
            <w:shd w:val="clear" w:color="auto" w:fill="auto"/>
          </w:tcPr>
          <w:p w14:paraId="728E40BA" w14:textId="77777777" w:rsidR="00A8762C" w:rsidRPr="00F16FF4" w:rsidRDefault="00A8762C" w:rsidP="00EC0D6A">
            <w:pPr>
              <w:spacing w:before="40" w:after="40"/>
              <w:rPr>
                <w:b/>
                <w:bCs/>
                <w:szCs w:val="24"/>
                <w:lang w:val="en-GB"/>
              </w:rPr>
            </w:pPr>
            <w:r w:rsidRPr="00F16FF4">
              <w:rPr>
                <w:b/>
                <w:bCs/>
                <w:szCs w:val="24"/>
                <w:lang w:val="en-GB"/>
              </w:rPr>
              <w:t xml:space="preserve">Meetings of Working Parties 1A, 1B and 1C </w:t>
            </w:r>
          </w:p>
          <w:p w14:paraId="565604F2" w14:textId="28F99A5E" w:rsidR="00A8762C" w:rsidRPr="00F16FF4" w:rsidRDefault="00A8762C" w:rsidP="00EC0D6A">
            <w:pPr>
              <w:pStyle w:val="Infodoc"/>
              <w:keepNext/>
              <w:keepLines/>
              <w:tabs>
                <w:tab w:val="clear" w:pos="1418"/>
                <w:tab w:val="left" w:pos="1134"/>
                <w:tab w:val="left" w:pos="2014"/>
                <w:tab w:val="left" w:pos="3261"/>
              </w:tabs>
              <w:spacing w:before="40" w:after="40" w:line="280" w:lineRule="exact"/>
              <w:ind w:left="0" w:firstLine="0"/>
              <w:rPr>
                <w:rFonts w:asciiTheme="minorHAnsi" w:hAnsiTheme="minorHAnsi" w:cstheme="minorHAnsi"/>
                <w:b/>
                <w:bCs/>
                <w:szCs w:val="24"/>
              </w:rPr>
            </w:pPr>
            <w:r w:rsidRPr="00F16FF4">
              <w:rPr>
                <w:rFonts w:asciiTheme="minorHAnsi" w:hAnsiTheme="minorHAnsi" w:cstheme="minorHAnsi"/>
                <w:b/>
                <w:bCs/>
                <w:szCs w:val="24"/>
              </w:rPr>
              <w:t>Working Party 1A: Spectrum engineering techniques</w:t>
            </w:r>
          </w:p>
          <w:p w14:paraId="3D08AEFA" w14:textId="12C3E3F5" w:rsidR="00A8762C" w:rsidRPr="00F16FF4" w:rsidRDefault="00A8762C" w:rsidP="00EC0D6A">
            <w:pPr>
              <w:pStyle w:val="BodyTextIndent2"/>
              <w:tabs>
                <w:tab w:val="left" w:pos="274"/>
                <w:tab w:val="left" w:pos="1843"/>
              </w:tabs>
              <w:spacing w:before="40" w:after="40"/>
              <w:rPr>
                <w:rFonts w:asciiTheme="minorHAnsi" w:hAnsiTheme="minorHAnsi" w:cstheme="minorHAnsi"/>
                <w:b/>
                <w:bCs/>
                <w:szCs w:val="24"/>
              </w:rPr>
            </w:pPr>
            <w:r w:rsidRPr="00F16FF4">
              <w:rPr>
                <w:rFonts w:asciiTheme="minorHAnsi" w:hAnsiTheme="minorHAnsi" w:cstheme="minorHAnsi"/>
                <w:b/>
                <w:bCs/>
                <w:szCs w:val="24"/>
              </w:rPr>
              <w:t>Working Party 1B: Spectrum management methodologies and economic strategies</w:t>
            </w:r>
          </w:p>
          <w:p w14:paraId="112D785A" w14:textId="01879B42" w:rsidR="00A8762C" w:rsidRPr="00F16FF4" w:rsidRDefault="00A8762C" w:rsidP="00EC0D6A">
            <w:pPr>
              <w:pStyle w:val="BodyTextIndent2"/>
              <w:tabs>
                <w:tab w:val="left" w:pos="274"/>
                <w:tab w:val="left" w:pos="1843"/>
              </w:tabs>
              <w:spacing w:before="40" w:after="40"/>
              <w:rPr>
                <w:b/>
                <w:bCs/>
                <w:szCs w:val="24"/>
              </w:rPr>
            </w:pPr>
            <w:r w:rsidRPr="00F16FF4">
              <w:rPr>
                <w:rFonts w:asciiTheme="minorHAnsi" w:hAnsiTheme="minorHAnsi" w:cstheme="minorHAnsi"/>
                <w:b/>
                <w:bCs/>
                <w:szCs w:val="24"/>
              </w:rPr>
              <w:t>Working Party 1C: Spectrum monitoring</w:t>
            </w:r>
          </w:p>
        </w:tc>
      </w:tr>
      <w:tr w:rsidR="00A8762C" w:rsidRPr="00F16FF4" w14:paraId="074C8E45" w14:textId="77777777" w:rsidTr="00EC0D6A">
        <w:trPr>
          <w:jc w:val="center"/>
        </w:trPr>
        <w:tc>
          <w:tcPr>
            <w:tcW w:w="1276" w:type="dxa"/>
            <w:shd w:val="clear" w:color="auto" w:fill="auto"/>
          </w:tcPr>
          <w:p w14:paraId="6D8C0B72" w14:textId="77777777" w:rsidR="00A8762C" w:rsidRPr="00F16FF4" w:rsidRDefault="00A8762C" w:rsidP="00EC0D6A">
            <w:pPr>
              <w:spacing w:before="0"/>
              <w:jc w:val="left"/>
              <w:rPr>
                <w:b/>
                <w:bCs/>
                <w:szCs w:val="24"/>
                <w:lang w:val="en-GB"/>
              </w:rPr>
            </w:pPr>
          </w:p>
        </w:tc>
        <w:tc>
          <w:tcPr>
            <w:tcW w:w="8613" w:type="dxa"/>
            <w:gridSpan w:val="2"/>
            <w:vMerge/>
            <w:shd w:val="clear" w:color="auto" w:fill="auto"/>
          </w:tcPr>
          <w:p w14:paraId="30A00E2C" w14:textId="77777777" w:rsidR="00A8762C" w:rsidRPr="00F16FF4" w:rsidRDefault="00A8762C" w:rsidP="00EC0D6A">
            <w:pPr>
              <w:spacing w:before="0"/>
              <w:rPr>
                <w:b/>
                <w:bCs/>
                <w:szCs w:val="24"/>
                <w:lang w:val="en-GB"/>
              </w:rPr>
            </w:pPr>
          </w:p>
        </w:tc>
      </w:tr>
      <w:tr w:rsidR="00A8762C" w:rsidRPr="00F16FF4" w14:paraId="3754AC29" w14:textId="77777777" w:rsidTr="00EC0D6A">
        <w:trPr>
          <w:jc w:val="center"/>
        </w:trPr>
        <w:tc>
          <w:tcPr>
            <w:tcW w:w="1276" w:type="dxa"/>
            <w:shd w:val="clear" w:color="auto" w:fill="auto"/>
          </w:tcPr>
          <w:p w14:paraId="1EFAB034" w14:textId="77777777" w:rsidR="00A8762C" w:rsidRPr="00F16FF4" w:rsidRDefault="00A8762C" w:rsidP="00EC0D6A">
            <w:pPr>
              <w:spacing w:before="0"/>
              <w:jc w:val="left"/>
              <w:rPr>
                <w:b/>
                <w:bCs/>
                <w:szCs w:val="24"/>
                <w:lang w:val="en-GB"/>
              </w:rPr>
            </w:pPr>
          </w:p>
        </w:tc>
        <w:tc>
          <w:tcPr>
            <w:tcW w:w="8613" w:type="dxa"/>
            <w:gridSpan w:val="2"/>
            <w:vMerge/>
            <w:shd w:val="clear" w:color="auto" w:fill="auto"/>
          </w:tcPr>
          <w:p w14:paraId="12468B24" w14:textId="77777777" w:rsidR="00A8762C" w:rsidRPr="00F16FF4" w:rsidRDefault="00A8762C" w:rsidP="00EC0D6A">
            <w:pPr>
              <w:spacing w:before="0"/>
              <w:rPr>
                <w:b/>
                <w:bCs/>
                <w:szCs w:val="24"/>
                <w:lang w:val="en-GB"/>
              </w:rPr>
            </w:pPr>
          </w:p>
        </w:tc>
      </w:tr>
      <w:tr w:rsidR="00A8762C" w:rsidRPr="00F16FF4" w14:paraId="079C20FC" w14:textId="77777777" w:rsidTr="00AD4A67">
        <w:trPr>
          <w:jc w:val="center"/>
        </w:trPr>
        <w:tc>
          <w:tcPr>
            <w:tcW w:w="9889" w:type="dxa"/>
            <w:gridSpan w:val="3"/>
            <w:shd w:val="clear" w:color="auto" w:fill="auto"/>
          </w:tcPr>
          <w:p w14:paraId="2E8035C9" w14:textId="77777777" w:rsidR="00A8762C" w:rsidRPr="00F16FF4" w:rsidRDefault="00A8762C" w:rsidP="00A8762C">
            <w:pPr>
              <w:spacing w:before="0"/>
              <w:rPr>
                <w:b/>
                <w:bCs/>
                <w:szCs w:val="24"/>
                <w:lang w:val="en-GB"/>
              </w:rPr>
            </w:pPr>
          </w:p>
        </w:tc>
      </w:tr>
    </w:tbl>
    <w:p w14:paraId="0BAA2989" w14:textId="77777777" w:rsidR="00012FC4" w:rsidRPr="00F16FF4" w:rsidRDefault="00012FC4" w:rsidP="00A142E0">
      <w:pPr>
        <w:pStyle w:val="Heading1"/>
      </w:pPr>
      <w:r w:rsidRPr="00F16FF4">
        <w:t>1</w:t>
      </w:r>
      <w:r w:rsidRPr="00F16FF4">
        <w:tab/>
        <w:t>Introduction</w:t>
      </w:r>
    </w:p>
    <w:p w14:paraId="1A0812E9" w14:textId="79AAFC86" w:rsidR="00012FC4" w:rsidRPr="00F16FF4" w:rsidRDefault="00012FC4" w:rsidP="0022657C">
      <w:pPr>
        <w:spacing w:after="240"/>
        <w:rPr>
          <w:szCs w:val="24"/>
          <w:lang w:val="en-GB"/>
        </w:rPr>
      </w:pPr>
      <w:r w:rsidRPr="00F16FF4">
        <w:rPr>
          <w:szCs w:val="24"/>
          <w:lang w:val="en-GB"/>
        </w:rPr>
        <w:t>By means of this Circular Letter, I wish to announce that meetings of ITU</w:t>
      </w:r>
      <w:r w:rsidRPr="00F16FF4">
        <w:rPr>
          <w:szCs w:val="24"/>
          <w:lang w:val="en-GB"/>
        </w:rPr>
        <w:noBreakHyphen/>
        <w:t>R Working Parties </w:t>
      </w:r>
      <w:r w:rsidR="00A8762C" w:rsidRPr="00F16FF4">
        <w:rPr>
          <w:szCs w:val="24"/>
          <w:lang w:val="en-GB"/>
        </w:rPr>
        <w:t>1</w:t>
      </w:r>
      <w:r w:rsidRPr="00F16FF4">
        <w:rPr>
          <w:szCs w:val="24"/>
          <w:lang w:val="en-GB"/>
        </w:rPr>
        <w:t xml:space="preserve">A, </w:t>
      </w:r>
      <w:r w:rsidR="00A8762C" w:rsidRPr="00F16FF4">
        <w:rPr>
          <w:szCs w:val="24"/>
          <w:lang w:val="en-GB"/>
        </w:rPr>
        <w:t>1</w:t>
      </w:r>
      <w:r w:rsidRPr="00F16FF4">
        <w:rPr>
          <w:szCs w:val="24"/>
          <w:lang w:val="en-GB"/>
        </w:rPr>
        <w:t xml:space="preserve">B and </w:t>
      </w:r>
      <w:r w:rsidR="00A8762C" w:rsidRPr="00F16FF4">
        <w:rPr>
          <w:szCs w:val="24"/>
          <w:lang w:val="en-GB"/>
        </w:rPr>
        <w:t>1</w:t>
      </w:r>
      <w:r w:rsidRPr="00F16FF4">
        <w:rPr>
          <w:szCs w:val="24"/>
          <w:lang w:val="en-GB"/>
        </w:rPr>
        <w:t>C</w:t>
      </w:r>
      <w:r w:rsidR="00A8762C" w:rsidRPr="00F16FF4">
        <w:rPr>
          <w:lang w:val="en-GB"/>
        </w:rPr>
        <w:t xml:space="preserve">, which are organized in conjunction with a meeting of Radiocommunication Study Group 1 (see Administrative Circular </w:t>
      </w:r>
      <w:hyperlink r:id="rId8" w:history="1">
        <w:r w:rsidR="00A8762C" w:rsidRPr="00F16FF4">
          <w:rPr>
            <w:rStyle w:val="Hyperlink"/>
            <w:lang w:val="en-GB"/>
          </w:rPr>
          <w:t>CACE/</w:t>
        </w:r>
        <w:r w:rsidR="0022657C" w:rsidRPr="00F16FF4">
          <w:rPr>
            <w:rStyle w:val="Hyperlink"/>
            <w:lang w:val="en-GB"/>
          </w:rPr>
          <w:t>952</w:t>
        </w:r>
      </w:hyperlink>
      <w:r w:rsidR="00A8762C" w:rsidRPr="00F16FF4">
        <w:rPr>
          <w:lang w:val="en-GB"/>
        </w:rPr>
        <w:t xml:space="preserve">), </w:t>
      </w:r>
      <w:r w:rsidRPr="00F16FF4">
        <w:rPr>
          <w:szCs w:val="24"/>
          <w:lang w:val="en-GB"/>
        </w:rPr>
        <w:t>will take place in the ITU Headquarters in Geneva from</w:t>
      </w:r>
      <w:r w:rsidR="00BA75A4">
        <w:rPr>
          <w:szCs w:val="24"/>
          <w:lang w:val="en-GB"/>
        </w:rPr>
        <w:t xml:space="preserve"> </w:t>
      </w:r>
      <w:r w:rsidR="00A8762C" w:rsidRPr="00F16FF4">
        <w:rPr>
          <w:szCs w:val="24"/>
          <w:lang w:val="en-GB"/>
        </w:rPr>
        <w:t>24</w:t>
      </w:r>
      <w:r w:rsidR="00BA75A4">
        <w:rPr>
          <w:szCs w:val="24"/>
          <w:lang w:val="en-GB"/>
        </w:rPr>
        <w:t> </w:t>
      </w:r>
      <w:r w:rsidR="00A8762C" w:rsidRPr="00F16FF4">
        <w:rPr>
          <w:szCs w:val="24"/>
          <w:lang w:val="en-GB"/>
        </w:rPr>
        <w:t xml:space="preserve">November </w:t>
      </w:r>
      <w:r w:rsidR="00B219E6" w:rsidRPr="00F16FF4">
        <w:rPr>
          <w:szCs w:val="24"/>
          <w:lang w:val="en-GB"/>
        </w:rPr>
        <w:t xml:space="preserve">to </w:t>
      </w:r>
      <w:r w:rsidR="00A8762C" w:rsidRPr="00F16FF4">
        <w:rPr>
          <w:szCs w:val="24"/>
          <w:lang w:val="en-GB"/>
        </w:rPr>
        <w:t>2</w:t>
      </w:r>
      <w:r w:rsidR="00A97784" w:rsidRPr="00F16FF4">
        <w:rPr>
          <w:szCs w:val="24"/>
          <w:lang w:val="en-GB"/>
        </w:rPr>
        <w:t xml:space="preserve"> </w:t>
      </w:r>
      <w:r w:rsidR="00A8762C" w:rsidRPr="00F16FF4">
        <w:rPr>
          <w:szCs w:val="24"/>
          <w:lang w:val="en-GB"/>
        </w:rPr>
        <w:t xml:space="preserve">December </w:t>
      </w:r>
      <w:r w:rsidR="002F0D79" w:rsidRPr="00F16FF4">
        <w:rPr>
          <w:szCs w:val="24"/>
          <w:lang w:val="en-GB"/>
        </w:rPr>
        <w:t>2020</w:t>
      </w:r>
      <w:r w:rsidRPr="00F16FF4">
        <w:rPr>
          <w:szCs w:val="24"/>
          <w:lang w:val="en-GB"/>
        </w:rPr>
        <w:t xml:space="preserve"> (see the table below):</w:t>
      </w:r>
    </w:p>
    <w:tbl>
      <w:tblPr>
        <w:tblW w:w="5000" w:type="pct"/>
        <w:jc w:val="center"/>
        <w:tblCellMar>
          <w:left w:w="10" w:type="dxa"/>
          <w:right w:w="10" w:type="dxa"/>
        </w:tblCellMar>
        <w:tblLook w:val="04A0" w:firstRow="1" w:lastRow="0" w:firstColumn="1" w:lastColumn="0" w:noHBand="0" w:noVBand="1"/>
      </w:tblPr>
      <w:tblGrid>
        <w:gridCol w:w="2408"/>
        <w:gridCol w:w="2407"/>
        <w:gridCol w:w="2407"/>
        <w:gridCol w:w="2407"/>
      </w:tblGrid>
      <w:tr w:rsidR="00A8762C" w:rsidRPr="00F16FF4" w14:paraId="26D9B371" w14:textId="77777777" w:rsidTr="00EC0D6A">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DF673" w14:textId="77777777" w:rsidR="00A8762C" w:rsidRPr="00F16FF4" w:rsidRDefault="00A8762C" w:rsidP="00EC0D6A">
            <w:pPr>
              <w:pStyle w:val="Tablehead"/>
              <w:spacing w:before="40" w:after="40"/>
              <w:rPr>
                <w:rFonts w:asciiTheme="minorHAnsi" w:hAnsiTheme="minorHAnsi"/>
                <w:szCs w:val="20"/>
                <w:lang w:val="en-GB"/>
              </w:rPr>
            </w:pPr>
            <w:r w:rsidRPr="00F16FF4">
              <w:rPr>
                <w:rFonts w:asciiTheme="minorHAnsi" w:hAnsiTheme="minorHAnsi"/>
                <w:szCs w:val="20"/>
                <w:lang w:val="en-GB"/>
              </w:rPr>
              <w:t>Groups</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475B7" w14:textId="77777777" w:rsidR="00A8762C" w:rsidRPr="00F16FF4" w:rsidRDefault="00A8762C" w:rsidP="00EC0D6A">
            <w:pPr>
              <w:pStyle w:val="Tablehead"/>
              <w:spacing w:before="40" w:after="40"/>
              <w:rPr>
                <w:rFonts w:asciiTheme="minorHAnsi" w:hAnsiTheme="minorHAnsi"/>
                <w:szCs w:val="20"/>
                <w:lang w:val="en-GB"/>
              </w:rPr>
            </w:pPr>
            <w:r w:rsidRPr="00F16FF4">
              <w:rPr>
                <w:rFonts w:asciiTheme="minorHAnsi" w:hAnsiTheme="minorHAnsi"/>
                <w:szCs w:val="20"/>
                <w:lang w:val="en-GB"/>
              </w:rPr>
              <w:t>Meeting dates</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4C272" w14:textId="430B87AF" w:rsidR="00A8762C" w:rsidRPr="00F16FF4" w:rsidRDefault="00A8762C" w:rsidP="00EC0D6A">
            <w:pPr>
              <w:pStyle w:val="Tablehead"/>
              <w:spacing w:before="40" w:after="40"/>
              <w:rPr>
                <w:rFonts w:asciiTheme="minorHAnsi" w:hAnsiTheme="minorHAnsi"/>
                <w:szCs w:val="20"/>
                <w:lang w:val="en-GB"/>
              </w:rPr>
            </w:pPr>
            <w:r w:rsidRPr="00F16FF4">
              <w:rPr>
                <w:rFonts w:asciiTheme="minorHAnsi" w:hAnsiTheme="minorHAnsi"/>
                <w:szCs w:val="20"/>
                <w:lang w:val="en-GB"/>
              </w:rPr>
              <w:t>Deadline for contributions</w:t>
            </w:r>
            <w:r w:rsidRPr="00F16FF4">
              <w:rPr>
                <w:rFonts w:asciiTheme="minorHAnsi" w:hAnsiTheme="minorHAnsi"/>
                <w:szCs w:val="20"/>
                <w:lang w:val="en-GB"/>
              </w:rPr>
              <w:br/>
              <w:t>1600 hours UTC</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48EDF" w14:textId="77777777" w:rsidR="00A8762C" w:rsidRPr="00F16FF4" w:rsidRDefault="00A8762C" w:rsidP="00EC0D6A">
            <w:pPr>
              <w:pStyle w:val="Tablehead"/>
              <w:spacing w:before="40" w:after="40"/>
              <w:rPr>
                <w:rFonts w:asciiTheme="minorHAnsi" w:hAnsiTheme="minorHAnsi"/>
                <w:szCs w:val="20"/>
                <w:lang w:val="en-GB"/>
              </w:rPr>
            </w:pPr>
            <w:r w:rsidRPr="00F16FF4">
              <w:rPr>
                <w:rFonts w:asciiTheme="minorHAnsi" w:hAnsiTheme="minorHAnsi"/>
                <w:szCs w:val="20"/>
                <w:lang w:val="en-GB"/>
              </w:rPr>
              <w:t>Opening session</w:t>
            </w:r>
          </w:p>
        </w:tc>
      </w:tr>
      <w:tr w:rsidR="00A8762C" w:rsidRPr="00F16FF4" w14:paraId="29D2300A" w14:textId="77777777" w:rsidTr="00EC0D6A">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B2E5" w14:textId="2FA688FB"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cstheme="minorHAnsi"/>
                <w:szCs w:val="20"/>
                <w:lang w:val="en-GB"/>
              </w:rPr>
              <w:t xml:space="preserve">Joint meeting of Working Parties 1A, </w:t>
            </w:r>
            <w:r w:rsidR="00BA75A4">
              <w:rPr>
                <w:rFonts w:asciiTheme="minorHAnsi" w:hAnsiTheme="minorHAnsi" w:cstheme="minorHAnsi"/>
                <w:szCs w:val="20"/>
                <w:lang w:val="en-GB"/>
              </w:rPr>
              <w:br/>
            </w:r>
            <w:r w:rsidRPr="00F16FF4">
              <w:rPr>
                <w:rFonts w:asciiTheme="minorHAnsi" w:hAnsiTheme="minorHAnsi" w:cstheme="minorHAnsi"/>
                <w:szCs w:val="20"/>
                <w:lang w:val="en-GB"/>
              </w:rPr>
              <w:t>1B and 1C</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CC18D" w14:textId="4D5A358A"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24 November 2020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A0735" w14:textId="7777777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32C96" w14:textId="41AB3E25"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Tuesday, 24 November 2020 </w:t>
            </w:r>
            <w:r w:rsidRPr="00F16FF4">
              <w:rPr>
                <w:rFonts w:asciiTheme="minorHAnsi" w:hAnsiTheme="minorHAnsi"/>
                <w:szCs w:val="20"/>
                <w:lang w:val="en-GB"/>
              </w:rPr>
              <w:br/>
              <w:t>at 0930 hours</w:t>
            </w:r>
          </w:p>
        </w:tc>
      </w:tr>
      <w:tr w:rsidR="00A8762C" w:rsidRPr="00F16FF4" w14:paraId="2F36EECE" w14:textId="77777777" w:rsidTr="00E36A6B">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9B649" w14:textId="7777777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Working Party 1A</w:t>
            </w:r>
          </w:p>
        </w:tc>
        <w:tc>
          <w:tcPr>
            <w:tcW w:w="1250"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12319BC" w14:textId="26B5CA29"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24 November </w:t>
            </w:r>
            <w:r w:rsidR="00975B76" w:rsidRPr="00F16FF4">
              <w:rPr>
                <w:rFonts w:asciiTheme="minorHAnsi" w:hAnsiTheme="minorHAnsi"/>
                <w:szCs w:val="20"/>
                <w:lang w:val="en-GB"/>
              </w:rPr>
              <w:t xml:space="preserve">to </w:t>
            </w:r>
            <w:r w:rsidRPr="00F16FF4">
              <w:rPr>
                <w:rFonts w:asciiTheme="minorHAnsi" w:hAnsiTheme="minorHAnsi"/>
                <w:szCs w:val="20"/>
                <w:lang w:val="en-GB"/>
              </w:rPr>
              <w:t>2 December 2020</w:t>
            </w:r>
          </w:p>
        </w:tc>
        <w:tc>
          <w:tcPr>
            <w:tcW w:w="1250"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A9F2E05" w14:textId="5390AD7B"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Tuesday, </w:t>
            </w:r>
            <w:r w:rsidRPr="00F16FF4">
              <w:rPr>
                <w:rFonts w:asciiTheme="minorHAnsi" w:hAnsiTheme="minorHAnsi"/>
                <w:szCs w:val="20"/>
                <w:lang w:val="en-GB"/>
              </w:rPr>
              <w:br/>
              <w:t>17 November 2020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3ECB" w14:textId="4AB525F3"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Tuesday, 24 November 2020 </w:t>
            </w:r>
            <w:r w:rsidRPr="00F16FF4">
              <w:rPr>
                <w:rFonts w:asciiTheme="minorHAnsi" w:hAnsiTheme="minorHAnsi"/>
                <w:szCs w:val="20"/>
                <w:lang w:val="en-GB"/>
              </w:rPr>
              <w:br/>
              <w:t>at 1400 hours</w:t>
            </w:r>
          </w:p>
        </w:tc>
      </w:tr>
      <w:tr w:rsidR="00A8762C" w:rsidRPr="00F16FF4" w14:paraId="324B6CFA" w14:textId="77777777" w:rsidTr="00E36A6B">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40E61" w14:textId="7777777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Working Party 1B</w:t>
            </w:r>
          </w:p>
        </w:tc>
        <w:tc>
          <w:tcPr>
            <w:tcW w:w="1250" w:type="pct"/>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588C43" w14:textId="0A23B932" w:rsidR="00A8762C" w:rsidRPr="00F16FF4" w:rsidRDefault="00A8762C" w:rsidP="00EC0D6A">
            <w:pPr>
              <w:pStyle w:val="Tabletext"/>
              <w:jc w:val="center"/>
              <w:rPr>
                <w:rFonts w:asciiTheme="minorHAnsi" w:hAnsiTheme="minorHAnsi"/>
                <w:szCs w:val="20"/>
                <w:lang w:val="en-GB"/>
              </w:rPr>
            </w:pPr>
          </w:p>
        </w:tc>
        <w:tc>
          <w:tcPr>
            <w:tcW w:w="1250" w:type="pct"/>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409A4D4" w14:textId="5CA60E16" w:rsidR="00A8762C" w:rsidRPr="00F16FF4" w:rsidRDefault="00A8762C" w:rsidP="00EC0D6A">
            <w:pPr>
              <w:pStyle w:val="Tabletext"/>
              <w:jc w:val="center"/>
              <w:rPr>
                <w:rFonts w:asciiTheme="minorHAnsi" w:hAnsiTheme="minorHAnsi"/>
                <w:szCs w:val="20"/>
                <w:lang w:val="en-GB"/>
              </w:rPr>
            </w:pP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4597" w14:textId="5C5ED42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Tuesday, 24 November 2020 </w:t>
            </w:r>
            <w:r w:rsidRPr="00F16FF4">
              <w:rPr>
                <w:rFonts w:asciiTheme="minorHAnsi" w:hAnsiTheme="minorHAnsi"/>
                <w:szCs w:val="20"/>
                <w:lang w:val="en-GB"/>
              </w:rPr>
              <w:br/>
              <w:t>at 1545 hours</w:t>
            </w:r>
          </w:p>
        </w:tc>
      </w:tr>
      <w:tr w:rsidR="00A8762C" w:rsidRPr="00F16FF4" w14:paraId="1917D928" w14:textId="77777777" w:rsidTr="00E36A6B">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0725D" w14:textId="7777777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Working Party 1C</w:t>
            </w:r>
          </w:p>
        </w:tc>
        <w:tc>
          <w:tcPr>
            <w:tcW w:w="1250"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00E76" w14:textId="17847361" w:rsidR="00A8762C" w:rsidRPr="00F16FF4" w:rsidRDefault="00A8762C" w:rsidP="00EC0D6A">
            <w:pPr>
              <w:pStyle w:val="Tabletext"/>
              <w:jc w:val="center"/>
              <w:rPr>
                <w:rFonts w:asciiTheme="minorHAnsi" w:hAnsiTheme="minorHAnsi"/>
                <w:szCs w:val="20"/>
                <w:lang w:val="en-GB"/>
              </w:rPr>
            </w:pPr>
          </w:p>
        </w:tc>
        <w:tc>
          <w:tcPr>
            <w:tcW w:w="1250"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792F2" w14:textId="6977486B" w:rsidR="00A8762C" w:rsidRPr="00F16FF4" w:rsidRDefault="00A8762C" w:rsidP="00EC0D6A">
            <w:pPr>
              <w:pStyle w:val="Tabletext"/>
              <w:jc w:val="center"/>
              <w:rPr>
                <w:rFonts w:asciiTheme="minorHAnsi" w:hAnsiTheme="minorHAnsi"/>
                <w:szCs w:val="20"/>
                <w:lang w:val="en-GB"/>
              </w:rPr>
            </w:pP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D0BBA" w14:textId="67770A9F"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 xml:space="preserve">Tuesday, 24 November 2020 </w:t>
            </w:r>
            <w:r w:rsidRPr="00F16FF4">
              <w:rPr>
                <w:rFonts w:asciiTheme="minorHAnsi" w:hAnsiTheme="minorHAnsi"/>
                <w:szCs w:val="20"/>
                <w:lang w:val="en-GB"/>
              </w:rPr>
              <w:br/>
              <w:t xml:space="preserve">at </w:t>
            </w:r>
            <w:r w:rsidR="0050497B" w:rsidRPr="00F16FF4">
              <w:rPr>
                <w:rFonts w:asciiTheme="minorHAnsi" w:hAnsiTheme="minorHAnsi"/>
                <w:szCs w:val="20"/>
                <w:lang w:val="en-GB"/>
              </w:rPr>
              <w:t xml:space="preserve">1045 </w:t>
            </w:r>
            <w:r w:rsidRPr="00F16FF4">
              <w:rPr>
                <w:rFonts w:asciiTheme="minorHAnsi" w:hAnsiTheme="minorHAnsi"/>
                <w:szCs w:val="20"/>
                <w:lang w:val="en-GB"/>
              </w:rPr>
              <w:t>hours</w:t>
            </w:r>
            <w:r w:rsidRPr="00F16FF4">
              <w:rPr>
                <w:rFonts w:asciiTheme="minorHAnsi" w:hAnsiTheme="minorHAnsi" w:cstheme="minorHAnsi"/>
                <w:szCs w:val="20"/>
                <w:lang w:val="en-GB"/>
              </w:rPr>
              <w:t xml:space="preserve"> or earlier following the joint meeting</w:t>
            </w:r>
          </w:p>
        </w:tc>
      </w:tr>
      <w:tr w:rsidR="00A8762C" w:rsidRPr="00F16FF4" w14:paraId="1AAFE033" w14:textId="77777777" w:rsidTr="00EC0D6A">
        <w:trPr>
          <w:jc w:val="center"/>
        </w:trPr>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28D4D" w14:textId="77777777" w:rsidR="00A8762C" w:rsidRPr="00F16FF4" w:rsidRDefault="00A8762C" w:rsidP="00EC0D6A">
            <w:pPr>
              <w:pStyle w:val="Tabletext"/>
              <w:jc w:val="center"/>
              <w:rPr>
                <w:rFonts w:asciiTheme="minorHAnsi" w:hAnsiTheme="minorHAnsi"/>
                <w:szCs w:val="20"/>
                <w:lang w:val="en-GB"/>
              </w:rPr>
            </w:pPr>
            <w:r w:rsidRPr="00F16FF4">
              <w:rPr>
                <w:rFonts w:asciiTheme="minorHAnsi" w:hAnsiTheme="minorHAnsi"/>
                <w:szCs w:val="20"/>
                <w:lang w:val="en-GB"/>
              </w:rPr>
              <w:t>Study Group 1</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39E88" w14:textId="0C902030" w:rsidR="00A8762C" w:rsidRPr="00F16FF4" w:rsidRDefault="00F83348" w:rsidP="00EC0D6A">
            <w:pPr>
              <w:pStyle w:val="Tabletext"/>
              <w:jc w:val="center"/>
              <w:rPr>
                <w:rFonts w:asciiTheme="minorHAnsi" w:hAnsiTheme="minorHAnsi"/>
                <w:szCs w:val="20"/>
                <w:lang w:val="en-GB"/>
              </w:rPr>
            </w:pPr>
            <w:r w:rsidRPr="00F16FF4">
              <w:rPr>
                <w:rFonts w:asciiTheme="minorHAnsi" w:hAnsiTheme="minorHAnsi"/>
                <w:szCs w:val="20"/>
                <w:lang w:val="en-GB"/>
              </w:rPr>
              <w:t>3 December 2020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5C642" w14:textId="776C38A8" w:rsidR="00A8762C" w:rsidRPr="00F16FF4" w:rsidRDefault="00F83348" w:rsidP="00EC0D6A">
            <w:pPr>
              <w:pStyle w:val="Tabletext"/>
              <w:jc w:val="center"/>
              <w:rPr>
                <w:rFonts w:asciiTheme="minorHAnsi" w:hAnsiTheme="minorHAnsi"/>
                <w:szCs w:val="20"/>
                <w:lang w:val="en-GB"/>
              </w:rPr>
            </w:pPr>
            <w:r w:rsidRPr="00F16FF4">
              <w:rPr>
                <w:rFonts w:asciiTheme="minorHAnsi" w:hAnsiTheme="minorHAnsi"/>
                <w:szCs w:val="20"/>
                <w:lang w:val="en-GB"/>
              </w:rPr>
              <w:t>Thursday</w:t>
            </w:r>
            <w:r w:rsidR="00A8762C" w:rsidRPr="00F16FF4">
              <w:rPr>
                <w:rFonts w:asciiTheme="minorHAnsi" w:hAnsiTheme="minorHAnsi"/>
                <w:szCs w:val="20"/>
                <w:lang w:val="en-GB"/>
              </w:rPr>
              <w:t xml:space="preserve">, </w:t>
            </w:r>
            <w:r w:rsidRPr="00F16FF4">
              <w:rPr>
                <w:rFonts w:asciiTheme="minorHAnsi" w:hAnsiTheme="minorHAnsi"/>
                <w:szCs w:val="20"/>
                <w:lang w:val="en-GB"/>
              </w:rPr>
              <w:br/>
              <w:t xml:space="preserve">26 November </w:t>
            </w:r>
            <w:r w:rsidR="00A8762C" w:rsidRPr="00F16FF4">
              <w:rPr>
                <w:rFonts w:asciiTheme="minorHAnsi" w:hAnsiTheme="minorHAnsi"/>
                <w:szCs w:val="20"/>
                <w:lang w:val="en-GB"/>
              </w:rPr>
              <w:t>2020</w:t>
            </w:r>
          </w:p>
        </w:tc>
        <w:tc>
          <w:tcPr>
            <w:tcW w:w="12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3BFC0" w14:textId="6147B7C2" w:rsidR="00A8762C" w:rsidRPr="00F16FF4" w:rsidRDefault="00F83348" w:rsidP="00EC0D6A">
            <w:pPr>
              <w:pStyle w:val="Tabletext"/>
              <w:jc w:val="center"/>
              <w:rPr>
                <w:rFonts w:asciiTheme="minorHAnsi" w:hAnsiTheme="minorHAnsi"/>
                <w:szCs w:val="20"/>
                <w:lang w:val="en-GB"/>
              </w:rPr>
            </w:pPr>
            <w:r w:rsidRPr="00F16FF4">
              <w:rPr>
                <w:rFonts w:asciiTheme="minorHAnsi" w:hAnsiTheme="minorHAnsi"/>
                <w:szCs w:val="20"/>
                <w:lang w:val="en-GB"/>
              </w:rPr>
              <w:t>Thursday</w:t>
            </w:r>
            <w:r w:rsidR="00A8762C" w:rsidRPr="00F16FF4">
              <w:rPr>
                <w:rFonts w:asciiTheme="minorHAnsi" w:hAnsiTheme="minorHAnsi"/>
                <w:szCs w:val="20"/>
                <w:lang w:val="en-GB"/>
              </w:rPr>
              <w:t xml:space="preserve">, </w:t>
            </w:r>
            <w:r w:rsidRPr="00F16FF4">
              <w:rPr>
                <w:rFonts w:asciiTheme="minorHAnsi" w:hAnsiTheme="minorHAnsi"/>
                <w:szCs w:val="20"/>
                <w:lang w:val="en-GB"/>
              </w:rPr>
              <w:br/>
              <w:t>3 December 2020</w:t>
            </w:r>
            <w:r w:rsidR="00A8762C" w:rsidRPr="00F16FF4">
              <w:rPr>
                <w:rFonts w:asciiTheme="minorHAnsi" w:hAnsiTheme="minorHAnsi"/>
                <w:szCs w:val="20"/>
                <w:lang w:val="en-GB"/>
              </w:rPr>
              <w:br/>
              <w:t>at 0930 hours</w:t>
            </w:r>
          </w:p>
        </w:tc>
      </w:tr>
    </w:tbl>
    <w:p w14:paraId="6838C7E3" w14:textId="77777777" w:rsidR="00A8762C" w:rsidRPr="00F16FF4" w:rsidRDefault="00A8762C" w:rsidP="00A8762C">
      <w:pPr>
        <w:tabs>
          <w:tab w:val="clear" w:pos="794"/>
          <w:tab w:val="clear" w:pos="1191"/>
          <w:tab w:val="clear" w:pos="1588"/>
          <w:tab w:val="clear" w:pos="1985"/>
        </w:tabs>
        <w:overflowPunct/>
        <w:autoSpaceDE/>
        <w:autoSpaceDN/>
        <w:adjustRightInd/>
        <w:spacing w:before="0" w:line="240" w:lineRule="auto"/>
        <w:jc w:val="left"/>
        <w:textAlignment w:val="auto"/>
        <w:rPr>
          <w:rFonts w:asciiTheme="minorHAnsi" w:hAnsiTheme="minorHAnsi" w:cstheme="minorHAnsi"/>
          <w:b/>
          <w:szCs w:val="24"/>
          <w:lang w:val="en-GB"/>
        </w:rPr>
      </w:pPr>
    </w:p>
    <w:p w14:paraId="2E950A9F" w14:textId="281B8085" w:rsidR="00012FC4" w:rsidRPr="00F16FF4" w:rsidRDefault="00012FC4" w:rsidP="00A142E0">
      <w:pPr>
        <w:pStyle w:val="Heading1"/>
      </w:pPr>
      <w:r w:rsidRPr="00F16FF4">
        <w:lastRenderedPageBreak/>
        <w:t>2</w:t>
      </w:r>
      <w:r w:rsidRPr="00F16FF4">
        <w:tab/>
        <w:t>Programme of the meetings</w:t>
      </w:r>
      <w:r w:rsidR="002B2285" w:rsidRPr="00F16FF4">
        <w:t xml:space="preserve"> </w:t>
      </w:r>
      <w:r w:rsidR="002B2285" w:rsidRPr="00F16FF4">
        <w:rPr>
          <w:rFonts w:asciiTheme="minorHAnsi" w:hAnsiTheme="minorHAnsi" w:cstheme="minorHAnsi"/>
        </w:rPr>
        <w:t>of Working Parties</w:t>
      </w:r>
    </w:p>
    <w:p w14:paraId="26C5378D" w14:textId="77777777" w:rsidR="00A06F2C" w:rsidRPr="00F16FF4" w:rsidRDefault="00A06F2C" w:rsidP="00A142E0">
      <w:pPr>
        <w:keepNext/>
        <w:rPr>
          <w:lang w:val="en-GB"/>
        </w:rPr>
      </w:pPr>
      <w:r w:rsidRPr="00F16FF4">
        <w:rPr>
          <w:lang w:val="en-GB"/>
        </w:rPr>
        <w:t>Draft agendas for the meeti</w:t>
      </w:r>
      <w:r w:rsidR="00D01CC7" w:rsidRPr="00F16FF4">
        <w:rPr>
          <w:lang w:val="en-GB"/>
        </w:rPr>
        <w:t>ngs are contained in the Annex.</w:t>
      </w:r>
    </w:p>
    <w:p w14:paraId="76F0E221" w14:textId="77777777" w:rsidR="00A06F2C" w:rsidRPr="00F16FF4" w:rsidRDefault="00A06F2C" w:rsidP="00A142E0">
      <w:pPr>
        <w:rPr>
          <w:lang w:val="en-GB"/>
        </w:rPr>
      </w:pPr>
      <w:r w:rsidRPr="00F16FF4">
        <w:rPr>
          <w:lang w:val="en-GB"/>
        </w:rPr>
        <w:t xml:space="preserve">The status of texts assigned to the Working Parties can be found on: </w:t>
      </w:r>
    </w:p>
    <w:p w14:paraId="44EF7B0B" w14:textId="77777777" w:rsidR="00975B76" w:rsidRPr="00F16FF4" w:rsidRDefault="00EE78EB" w:rsidP="00A142E0">
      <w:pPr>
        <w:jc w:val="center"/>
        <w:rPr>
          <w:rFonts w:asciiTheme="minorHAnsi" w:hAnsiTheme="minorHAnsi" w:cstheme="minorHAnsi"/>
          <w:szCs w:val="24"/>
          <w:lang w:val="en-GB"/>
        </w:rPr>
      </w:pPr>
      <w:hyperlink r:id="rId9" w:history="1">
        <w:r w:rsidR="00975B76" w:rsidRPr="00F16FF4">
          <w:rPr>
            <w:rStyle w:val="Hyperlink"/>
            <w:rFonts w:asciiTheme="minorHAnsi" w:hAnsiTheme="minorHAnsi" w:cstheme="minorHAnsi"/>
            <w:szCs w:val="24"/>
            <w:lang w:val="en-GB"/>
          </w:rPr>
          <w:t>http://www.itu.int/md/R19-SG01-C-0001/en</w:t>
        </w:r>
      </w:hyperlink>
    </w:p>
    <w:p w14:paraId="6F758884" w14:textId="44EF276E" w:rsidR="00A06F2C" w:rsidRPr="00F16FF4" w:rsidRDefault="00A06F2C" w:rsidP="00A142E0">
      <w:pPr>
        <w:rPr>
          <w:lang w:val="en-GB"/>
        </w:rPr>
      </w:pPr>
      <w:r w:rsidRPr="00F16FF4">
        <w:rPr>
          <w:lang w:val="en-GB"/>
        </w:rPr>
        <w:t>The Working Parties will conduct their work in</w:t>
      </w:r>
      <w:r w:rsidR="00FE3D32" w:rsidRPr="00F16FF4">
        <w:rPr>
          <w:lang w:val="en-GB"/>
        </w:rPr>
        <w:t xml:space="preserve"> </w:t>
      </w:r>
      <w:r w:rsidRPr="00F16FF4">
        <w:rPr>
          <w:lang w:val="en-GB"/>
        </w:rPr>
        <w:t>English.</w:t>
      </w:r>
    </w:p>
    <w:p w14:paraId="0B0333FB" w14:textId="77777777" w:rsidR="00012FC4" w:rsidRPr="00F16FF4" w:rsidRDefault="00D9492D" w:rsidP="00A142E0">
      <w:pPr>
        <w:pStyle w:val="Heading1"/>
      </w:pPr>
      <w:r w:rsidRPr="00F16FF4">
        <w:t>3</w:t>
      </w:r>
      <w:r w:rsidR="00012FC4" w:rsidRPr="00F16FF4">
        <w:tab/>
        <w:t>Contributions</w:t>
      </w:r>
    </w:p>
    <w:p w14:paraId="14EDD9C3" w14:textId="20758F94" w:rsidR="00012FC4" w:rsidRPr="00F16FF4" w:rsidRDefault="00012FC4" w:rsidP="007D654B">
      <w:pPr>
        <w:keepNext/>
        <w:rPr>
          <w:szCs w:val="24"/>
          <w:lang w:val="en-GB"/>
        </w:rPr>
      </w:pPr>
      <w:r w:rsidRPr="00F16FF4">
        <w:rPr>
          <w:szCs w:val="24"/>
          <w:lang w:val="en-GB"/>
        </w:rPr>
        <w:t xml:space="preserve">Contributions in response to the work of Working Parties </w:t>
      </w:r>
      <w:r w:rsidR="00975B76" w:rsidRPr="00F16FF4">
        <w:rPr>
          <w:szCs w:val="24"/>
          <w:lang w:val="en-GB"/>
        </w:rPr>
        <w:t>1</w:t>
      </w:r>
      <w:r w:rsidRPr="00F16FF4">
        <w:rPr>
          <w:szCs w:val="24"/>
          <w:lang w:val="en-GB"/>
        </w:rPr>
        <w:t xml:space="preserve">A, </w:t>
      </w:r>
      <w:r w:rsidR="00975B76" w:rsidRPr="00F16FF4">
        <w:rPr>
          <w:szCs w:val="24"/>
          <w:lang w:val="en-GB"/>
        </w:rPr>
        <w:t>1</w:t>
      </w:r>
      <w:r w:rsidRPr="00F16FF4">
        <w:rPr>
          <w:szCs w:val="24"/>
          <w:lang w:val="en-GB"/>
        </w:rPr>
        <w:t xml:space="preserve">B and </w:t>
      </w:r>
      <w:r w:rsidR="00975B76" w:rsidRPr="00F16FF4">
        <w:rPr>
          <w:szCs w:val="24"/>
          <w:lang w:val="en-GB"/>
        </w:rPr>
        <w:t>1</w:t>
      </w:r>
      <w:r w:rsidRPr="00F16FF4">
        <w:rPr>
          <w:szCs w:val="24"/>
          <w:lang w:val="en-GB"/>
        </w:rPr>
        <w:t>C are invited. These will be processed according to the provisions laid down in Resolution ITU-R 1-</w:t>
      </w:r>
      <w:r w:rsidR="007A2237" w:rsidRPr="00F16FF4">
        <w:rPr>
          <w:szCs w:val="24"/>
          <w:lang w:val="en-GB"/>
        </w:rPr>
        <w:t>8</w:t>
      </w:r>
      <w:r w:rsidR="005214E5" w:rsidRPr="00F16FF4">
        <w:rPr>
          <w:szCs w:val="24"/>
          <w:lang w:val="en-GB"/>
        </w:rPr>
        <w:t>.</w:t>
      </w:r>
    </w:p>
    <w:p w14:paraId="03C7BC73" w14:textId="77777777" w:rsidR="002971BD" w:rsidRPr="00F16FF4" w:rsidRDefault="002971BD" w:rsidP="007D654B">
      <w:pPr>
        <w:keepNext/>
        <w:rPr>
          <w:lang w:val="en-GB"/>
        </w:rPr>
      </w:pPr>
      <w:r w:rsidRPr="00F16FF4">
        <w:rPr>
          <w:szCs w:val="24"/>
          <w:lang w:val="en-GB"/>
        </w:rPr>
        <w:t>The deadline for reception of contributions not requiring translation</w:t>
      </w:r>
      <w:r w:rsidRPr="00F16FF4">
        <w:rPr>
          <w:rStyle w:val="FootnoteReference"/>
          <w:szCs w:val="24"/>
          <w:lang w:val="en-GB"/>
        </w:rPr>
        <w:footnoteReference w:customMarkFollows="1" w:id="1"/>
        <w:t>*</w:t>
      </w:r>
      <w:r w:rsidRPr="00F16FF4">
        <w:rPr>
          <w:szCs w:val="24"/>
          <w:lang w:val="en-GB"/>
        </w:rPr>
        <w:t xml:space="preserve"> </w:t>
      </w:r>
      <w:r w:rsidRPr="00F16FF4">
        <w:rPr>
          <w:szCs w:val="24"/>
          <w:lang w:val="en-GB" w:eastAsia="ja-JP"/>
        </w:rPr>
        <w:t>(including Revisions, Addenda and Corrigenda to contributions)</w:t>
      </w:r>
      <w:r w:rsidRPr="00F16FF4">
        <w:rPr>
          <w:szCs w:val="24"/>
          <w:lang w:val="en-GB"/>
        </w:rPr>
        <w:t xml:space="preserve"> is seven calendar days (1600 hours UTC) prior to the start of the meeting. </w:t>
      </w:r>
      <w:r w:rsidRPr="00F16FF4">
        <w:rPr>
          <w:b/>
          <w:bCs/>
          <w:szCs w:val="24"/>
          <w:lang w:val="en-GB"/>
        </w:rPr>
        <w:t xml:space="preserve">The deadlines for reception of contributions for these meetings are specified in the table above. </w:t>
      </w:r>
      <w:r w:rsidRPr="00F16FF4">
        <w:rPr>
          <w:szCs w:val="24"/>
          <w:lang w:val="en-GB"/>
        </w:rPr>
        <w:t>Submissions received later than these deadlines cannot b</w:t>
      </w:r>
      <w:r w:rsidR="00923DDC" w:rsidRPr="00F16FF4">
        <w:rPr>
          <w:szCs w:val="24"/>
          <w:lang w:val="en-GB"/>
        </w:rPr>
        <w:t>e accepted. Resolution ITU-R 1-</w:t>
      </w:r>
      <w:r w:rsidR="007A2237" w:rsidRPr="00F16FF4">
        <w:rPr>
          <w:szCs w:val="24"/>
          <w:lang w:val="en-GB"/>
        </w:rPr>
        <w:t>8</w:t>
      </w:r>
      <w:r w:rsidRPr="00F16FF4">
        <w:rPr>
          <w:szCs w:val="24"/>
          <w:lang w:val="en-GB"/>
        </w:rPr>
        <w:t xml:space="preserve"> provides that contributions which are not available to participants at the opening of the meeting </w:t>
      </w:r>
      <w:r w:rsidRPr="00F16FF4">
        <w:rPr>
          <w:szCs w:val="24"/>
          <w:lang w:val="en-GB" w:eastAsia="ja-JP"/>
        </w:rPr>
        <w:t>can</w:t>
      </w:r>
      <w:r w:rsidRPr="00F16FF4">
        <w:rPr>
          <w:szCs w:val="24"/>
          <w:lang w:val="en-GB"/>
        </w:rPr>
        <w:t>not be considered.</w:t>
      </w:r>
    </w:p>
    <w:p w14:paraId="001B625B" w14:textId="77777777" w:rsidR="002B2285" w:rsidRPr="00F16FF4" w:rsidRDefault="00012FC4" w:rsidP="007D654B">
      <w:pPr>
        <w:rPr>
          <w:szCs w:val="24"/>
          <w:lang w:val="en-GB"/>
        </w:rPr>
      </w:pPr>
      <w:r w:rsidRPr="00F16FF4">
        <w:rPr>
          <w:szCs w:val="24"/>
          <w:lang w:val="en-GB"/>
        </w:rPr>
        <w:t>Participants are requested to submit contributions by electronic mail to:</w:t>
      </w:r>
    </w:p>
    <w:p w14:paraId="53EBF9BF" w14:textId="77777777" w:rsidR="00B625B2" w:rsidRPr="00F16FF4" w:rsidRDefault="00EE78EB" w:rsidP="00B625B2">
      <w:pPr>
        <w:jc w:val="center"/>
        <w:rPr>
          <w:rStyle w:val="Hyperlink"/>
          <w:rFonts w:asciiTheme="minorHAnsi" w:hAnsiTheme="minorHAnsi" w:cstheme="minorHAnsi"/>
          <w:szCs w:val="24"/>
          <w:lang w:val="en-GB"/>
        </w:rPr>
      </w:pPr>
      <w:hyperlink r:id="rId10" w:history="1">
        <w:r w:rsidR="00B625B2" w:rsidRPr="00F16FF4">
          <w:rPr>
            <w:rStyle w:val="Hyperlink"/>
            <w:rFonts w:asciiTheme="minorHAnsi" w:hAnsiTheme="minorHAnsi" w:cstheme="minorHAnsi"/>
            <w:szCs w:val="24"/>
            <w:lang w:val="en-GB"/>
          </w:rPr>
          <w:t>rsg1@itu.int</w:t>
        </w:r>
      </w:hyperlink>
      <w:r w:rsidR="00B625B2" w:rsidRPr="00F16FF4">
        <w:rPr>
          <w:rStyle w:val="Hyperlink"/>
          <w:rFonts w:asciiTheme="minorHAnsi" w:hAnsiTheme="minorHAnsi" w:cstheme="minorHAnsi"/>
          <w:color w:val="auto"/>
          <w:szCs w:val="24"/>
          <w:u w:val="none"/>
          <w:lang w:val="en-GB"/>
        </w:rPr>
        <w:t>.</w:t>
      </w:r>
    </w:p>
    <w:p w14:paraId="6BDFEBF9" w14:textId="2BED3E0E" w:rsidR="00983375" w:rsidRPr="00F16FF4" w:rsidRDefault="00983375" w:rsidP="00983375">
      <w:pPr>
        <w:rPr>
          <w:rFonts w:asciiTheme="minorHAnsi" w:hAnsiTheme="minorHAnsi" w:cstheme="minorHAnsi"/>
          <w:szCs w:val="24"/>
          <w:lang w:val="en-GB"/>
        </w:rPr>
      </w:pPr>
      <w:r w:rsidRPr="00F16FF4">
        <w:rPr>
          <w:rFonts w:asciiTheme="minorHAnsi" w:hAnsiTheme="minorHAnsi" w:cstheme="minorHAnsi"/>
          <w:szCs w:val="24"/>
          <w:lang w:val="en-GB"/>
        </w:rPr>
        <w:t xml:space="preserve">A copy of each contribution should also be sent to the Chairman of the relevant Working Party and to the Chairman and Vice-Chairmen of Study Group </w:t>
      </w:r>
      <w:r w:rsidR="00B625B2" w:rsidRPr="00F16FF4">
        <w:rPr>
          <w:rFonts w:asciiTheme="minorHAnsi" w:hAnsiTheme="minorHAnsi" w:cstheme="minorHAnsi"/>
          <w:szCs w:val="24"/>
          <w:lang w:val="en-GB"/>
        </w:rPr>
        <w:t>1</w:t>
      </w:r>
      <w:r w:rsidRPr="00F16FF4">
        <w:rPr>
          <w:rFonts w:asciiTheme="minorHAnsi" w:hAnsiTheme="minorHAnsi" w:cstheme="minorHAnsi"/>
          <w:szCs w:val="24"/>
          <w:lang w:val="en-GB"/>
        </w:rPr>
        <w:t xml:space="preserve">. The pertinent addresses can be found on: </w:t>
      </w:r>
    </w:p>
    <w:p w14:paraId="73823DCD" w14:textId="77777777" w:rsidR="00B625B2" w:rsidRPr="00F16FF4" w:rsidRDefault="00EE78EB" w:rsidP="00A142E0">
      <w:pPr>
        <w:tabs>
          <w:tab w:val="left" w:pos="720"/>
        </w:tabs>
        <w:jc w:val="center"/>
        <w:rPr>
          <w:rFonts w:asciiTheme="minorHAnsi" w:hAnsiTheme="minorHAnsi" w:cstheme="minorHAnsi"/>
          <w:szCs w:val="24"/>
          <w:lang w:val="en-GB"/>
        </w:rPr>
      </w:pPr>
      <w:hyperlink r:id="rId11" w:history="1">
        <w:r w:rsidR="00B625B2" w:rsidRPr="00F16FF4">
          <w:rPr>
            <w:rStyle w:val="Hyperlink"/>
            <w:rFonts w:asciiTheme="minorHAnsi" w:hAnsiTheme="minorHAnsi" w:cstheme="minorHAnsi"/>
            <w:szCs w:val="24"/>
            <w:lang w:val="en-GB"/>
          </w:rPr>
          <w:t>http://itu.int/go/rwp1a/ch</w:t>
        </w:r>
      </w:hyperlink>
    </w:p>
    <w:p w14:paraId="6689DAC8" w14:textId="77777777" w:rsidR="00B625B2" w:rsidRPr="00F16FF4" w:rsidRDefault="00EE78EB" w:rsidP="00B625B2">
      <w:pPr>
        <w:tabs>
          <w:tab w:val="left" w:pos="720"/>
        </w:tabs>
        <w:spacing w:before="80"/>
        <w:jc w:val="center"/>
        <w:rPr>
          <w:rFonts w:asciiTheme="minorHAnsi" w:hAnsiTheme="minorHAnsi" w:cstheme="minorHAnsi"/>
          <w:szCs w:val="24"/>
          <w:lang w:val="en-GB"/>
        </w:rPr>
      </w:pPr>
      <w:hyperlink r:id="rId12" w:history="1">
        <w:r w:rsidR="00B625B2" w:rsidRPr="00F16FF4">
          <w:rPr>
            <w:rStyle w:val="Hyperlink"/>
            <w:rFonts w:asciiTheme="minorHAnsi" w:hAnsiTheme="minorHAnsi" w:cstheme="minorHAnsi"/>
            <w:szCs w:val="24"/>
            <w:lang w:val="en-GB"/>
          </w:rPr>
          <w:t>http://itu.int/go/rwp1b/ch</w:t>
        </w:r>
      </w:hyperlink>
    </w:p>
    <w:p w14:paraId="519B077E" w14:textId="77777777" w:rsidR="00B625B2" w:rsidRPr="00F16FF4" w:rsidRDefault="00EE78EB" w:rsidP="00B625B2">
      <w:pPr>
        <w:tabs>
          <w:tab w:val="left" w:pos="720"/>
        </w:tabs>
        <w:spacing w:before="80"/>
        <w:jc w:val="center"/>
        <w:rPr>
          <w:rFonts w:asciiTheme="minorHAnsi" w:hAnsiTheme="minorHAnsi" w:cstheme="minorHAnsi"/>
          <w:szCs w:val="24"/>
          <w:lang w:val="en-GB"/>
        </w:rPr>
      </w:pPr>
      <w:hyperlink r:id="rId13" w:history="1">
        <w:r w:rsidR="00B625B2" w:rsidRPr="00F16FF4">
          <w:rPr>
            <w:rStyle w:val="Hyperlink"/>
            <w:rFonts w:asciiTheme="minorHAnsi" w:hAnsiTheme="minorHAnsi" w:cstheme="minorHAnsi"/>
            <w:szCs w:val="24"/>
            <w:lang w:val="en-GB"/>
          </w:rPr>
          <w:t>http://itu.int/go/rwp1c/ch</w:t>
        </w:r>
      </w:hyperlink>
    </w:p>
    <w:p w14:paraId="437B48A3" w14:textId="77777777" w:rsidR="00B625B2" w:rsidRPr="00F16FF4" w:rsidRDefault="00EE78EB" w:rsidP="00B625B2">
      <w:pPr>
        <w:tabs>
          <w:tab w:val="left" w:pos="720"/>
        </w:tabs>
        <w:spacing w:before="80"/>
        <w:jc w:val="center"/>
        <w:rPr>
          <w:rFonts w:asciiTheme="minorHAnsi" w:hAnsiTheme="minorHAnsi" w:cstheme="minorHAnsi"/>
          <w:szCs w:val="24"/>
          <w:lang w:val="en-GB"/>
        </w:rPr>
      </w:pPr>
      <w:hyperlink r:id="rId14" w:history="1">
        <w:r w:rsidR="00B625B2" w:rsidRPr="00F16FF4">
          <w:rPr>
            <w:rStyle w:val="Hyperlink"/>
            <w:rFonts w:asciiTheme="minorHAnsi" w:hAnsiTheme="minorHAnsi" w:cstheme="minorHAnsi"/>
            <w:szCs w:val="24"/>
            <w:lang w:val="en-GB"/>
          </w:rPr>
          <w:t>http://itu.int/go/rsg1/ch</w:t>
        </w:r>
      </w:hyperlink>
    </w:p>
    <w:p w14:paraId="17F23F95" w14:textId="77777777" w:rsidR="00012FC4" w:rsidRPr="00F16FF4" w:rsidRDefault="00D9492D" w:rsidP="00A142E0">
      <w:pPr>
        <w:pStyle w:val="Heading1"/>
      </w:pPr>
      <w:r w:rsidRPr="00F16FF4">
        <w:t>4</w:t>
      </w:r>
      <w:r w:rsidR="00012FC4" w:rsidRPr="00F16FF4">
        <w:tab/>
        <w:t>Documents</w:t>
      </w:r>
    </w:p>
    <w:p w14:paraId="5E78D6D6" w14:textId="77777777" w:rsidR="00B625B2" w:rsidRPr="00F16FF4" w:rsidRDefault="00B625B2" w:rsidP="00B625B2">
      <w:pPr>
        <w:tabs>
          <w:tab w:val="left" w:pos="720"/>
        </w:tabs>
        <w:rPr>
          <w:szCs w:val="24"/>
          <w:u w:val="single"/>
          <w:lang w:val="en-GB"/>
        </w:rPr>
      </w:pPr>
      <w:r w:rsidRPr="00F16FF4">
        <w:rPr>
          <w:rStyle w:val="Hyperlink"/>
          <w:color w:val="auto"/>
          <w:szCs w:val="24"/>
          <w:u w:val="none"/>
          <w:lang w:val="en-GB"/>
        </w:rPr>
        <w:t>Contributions will be posted “as received” within one working day on the Working Party webpages established for this purpose. The official versions will be</w:t>
      </w:r>
      <w:r w:rsidRPr="00F16FF4">
        <w:rPr>
          <w:szCs w:val="24"/>
          <w:lang w:val="en-GB"/>
        </w:rPr>
        <w:t xml:space="preserve"> posted on </w:t>
      </w:r>
      <w:hyperlink r:id="rId15" w:history="1">
        <w:r w:rsidRPr="00F16FF4">
          <w:rPr>
            <w:rStyle w:val="Hyperlink"/>
            <w:szCs w:val="24"/>
            <w:lang w:val="en-GB"/>
          </w:rPr>
          <w:t>http://www.itu.int/ITU-R/go/rsg</w:t>
        </w:r>
        <w:r w:rsidRPr="00F16FF4">
          <w:rPr>
            <w:rStyle w:val="Hyperlink"/>
            <w:rFonts w:asciiTheme="minorHAnsi" w:hAnsiTheme="minorHAnsi" w:cstheme="minorHAnsi"/>
            <w:szCs w:val="24"/>
            <w:lang w:val="en-GB"/>
          </w:rPr>
          <w:t>1</w:t>
        </w:r>
        <w:r w:rsidRPr="00F16FF4">
          <w:rPr>
            <w:rStyle w:val="Hyperlink"/>
            <w:szCs w:val="24"/>
            <w:lang w:val="en-GB"/>
          </w:rPr>
          <w:t>/en</w:t>
        </w:r>
      </w:hyperlink>
      <w:r w:rsidRPr="00F16FF4">
        <w:rPr>
          <w:szCs w:val="24"/>
          <w:lang w:val="en-GB"/>
        </w:rPr>
        <w:t xml:space="preserve"> (see “contributions” of the relevant Working Party) within 3 working days.</w:t>
      </w:r>
    </w:p>
    <w:p w14:paraId="50FA09D7" w14:textId="2ECACA29" w:rsidR="00012FC4" w:rsidRPr="00F16FF4" w:rsidRDefault="00012FC4" w:rsidP="006E0955">
      <w:pPr>
        <w:rPr>
          <w:rFonts w:eastAsia="SimSun"/>
          <w:szCs w:val="24"/>
          <w:lang w:val="en-GB" w:eastAsia="zh-CN"/>
        </w:rPr>
      </w:pPr>
      <w:r w:rsidRPr="00F16FF4">
        <w:rPr>
          <w:rFonts w:asciiTheme="minorHAnsi" w:eastAsia="MS PGothic" w:hAnsiTheme="minorHAnsi"/>
          <w:szCs w:val="24"/>
          <w:lang w:val="en-GB" w:eastAsia="zh-CN"/>
        </w:rPr>
        <w:t>In accordance with</w:t>
      </w:r>
      <w:r w:rsidRPr="00F16FF4">
        <w:rPr>
          <w:rFonts w:eastAsia="MS PGothic"/>
          <w:szCs w:val="24"/>
          <w:lang w:val="en-GB" w:eastAsia="zh-CN"/>
        </w:rPr>
        <w:t xml:space="preserve"> Resolution 167 (Rev. </w:t>
      </w:r>
      <w:r w:rsidR="006E0955" w:rsidRPr="00F16FF4">
        <w:rPr>
          <w:rFonts w:eastAsia="MS PGothic"/>
          <w:szCs w:val="24"/>
          <w:lang w:val="en-GB" w:eastAsia="zh-CN"/>
        </w:rPr>
        <w:t>Dubai</w:t>
      </w:r>
      <w:r w:rsidRPr="00F16FF4">
        <w:rPr>
          <w:rFonts w:eastAsia="MS PGothic"/>
          <w:szCs w:val="24"/>
          <w:lang w:val="en-GB" w:eastAsia="zh-CN"/>
        </w:rPr>
        <w:t>, 201</w:t>
      </w:r>
      <w:r w:rsidR="006E0955" w:rsidRPr="00F16FF4">
        <w:rPr>
          <w:rFonts w:eastAsia="MS PGothic"/>
          <w:szCs w:val="24"/>
          <w:lang w:val="en-GB" w:eastAsia="zh-CN"/>
        </w:rPr>
        <w:t>8</w:t>
      </w:r>
      <w:r w:rsidRPr="00F16FF4">
        <w:rPr>
          <w:rFonts w:eastAsia="MS PGothic"/>
          <w:szCs w:val="24"/>
          <w:lang w:val="en-GB" w:eastAsia="zh-CN"/>
        </w:rPr>
        <w:t>)</w:t>
      </w:r>
      <w:r w:rsidR="00923EE5" w:rsidRPr="00F16FF4">
        <w:rPr>
          <w:rFonts w:eastAsia="MS PGothic"/>
          <w:szCs w:val="24"/>
          <w:lang w:val="en-GB" w:eastAsia="zh-CN"/>
        </w:rPr>
        <w:t xml:space="preserve"> of the Plenipotentiary Conference</w:t>
      </w:r>
      <w:r w:rsidR="00393980" w:rsidRPr="00F16FF4">
        <w:rPr>
          <w:rFonts w:eastAsia="MS PGothic"/>
          <w:szCs w:val="24"/>
          <w:lang w:val="en-GB" w:eastAsia="zh-CN"/>
        </w:rPr>
        <w:t>,</w:t>
      </w:r>
      <w:r w:rsidR="00923EE5" w:rsidRPr="00F16FF4">
        <w:rPr>
          <w:rFonts w:eastAsia="MS PGothic"/>
          <w:b/>
          <w:bCs/>
          <w:szCs w:val="24"/>
          <w:lang w:val="en-GB" w:eastAsia="zh-CN"/>
        </w:rPr>
        <w:t xml:space="preserve"> </w:t>
      </w:r>
      <w:r w:rsidRPr="00F16FF4">
        <w:rPr>
          <w:rFonts w:eastAsia="MS PGothic"/>
          <w:b/>
          <w:bCs/>
          <w:szCs w:val="24"/>
          <w:lang w:val="en-GB" w:eastAsia="zh-CN"/>
        </w:rPr>
        <w:t>the meetings will be completely paperless</w:t>
      </w:r>
      <w:r w:rsidRPr="00F16FF4">
        <w:rPr>
          <w:rFonts w:eastAsia="MS PGothic"/>
          <w:szCs w:val="24"/>
          <w:lang w:val="en-GB" w:eastAsia="zh-CN"/>
        </w:rPr>
        <w:t xml:space="preserve">. Wireless LAN facilities will be available for use by delegates in the meeting rooms. </w:t>
      </w:r>
      <w:r w:rsidRPr="00F16FF4">
        <w:rPr>
          <w:rFonts w:eastAsia="SimSun"/>
          <w:szCs w:val="24"/>
          <w:lang w:val="en-GB" w:eastAsia="zh-CN"/>
        </w:rPr>
        <w:t xml:space="preserve">Printers are available in the </w:t>
      </w:r>
      <w:proofErr w:type="spellStart"/>
      <w:r w:rsidRPr="00F16FF4">
        <w:rPr>
          <w:rFonts w:eastAsia="SimSun"/>
          <w:szCs w:val="24"/>
          <w:lang w:val="en-GB" w:eastAsia="zh-CN"/>
        </w:rPr>
        <w:t>cyber</w:t>
      </w:r>
      <w:r w:rsidR="00265D67" w:rsidRPr="00F16FF4">
        <w:rPr>
          <w:rFonts w:eastAsia="SimSun"/>
          <w:szCs w:val="24"/>
          <w:lang w:val="en-GB" w:eastAsia="zh-CN"/>
        </w:rPr>
        <w:t xml:space="preserve"> </w:t>
      </w:r>
      <w:r w:rsidRPr="00F16FF4">
        <w:rPr>
          <w:rFonts w:eastAsia="SimSun"/>
          <w:szCs w:val="24"/>
          <w:lang w:val="en-GB" w:eastAsia="zh-CN"/>
        </w:rPr>
        <w:t>café</w:t>
      </w:r>
      <w:proofErr w:type="spellEnd"/>
      <w:r w:rsidRPr="00F16FF4">
        <w:rPr>
          <w:rFonts w:eastAsia="SimSun"/>
          <w:szCs w:val="24"/>
          <w:lang w:val="en-GB" w:eastAsia="zh-CN"/>
        </w:rPr>
        <w:t xml:space="preserve"> of the 2</w:t>
      </w:r>
      <w:r w:rsidRPr="00F16FF4">
        <w:rPr>
          <w:rFonts w:eastAsia="SimSun"/>
          <w:szCs w:val="24"/>
          <w:vertAlign w:val="superscript"/>
          <w:lang w:val="en-GB" w:eastAsia="zh-CN"/>
        </w:rPr>
        <w:t>nd</w:t>
      </w:r>
      <w:r w:rsidRPr="00F16FF4">
        <w:rPr>
          <w:rFonts w:eastAsia="SimSun"/>
          <w:szCs w:val="24"/>
          <w:lang w:val="en-GB" w:eastAsia="zh-CN"/>
        </w:rPr>
        <w:t xml:space="preserve"> basement of the Tower building and on the ground floor and first floor of the </w:t>
      </w:r>
      <w:proofErr w:type="spellStart"/>
      <w:r w:rsidRPr="00F16FF4">
        <w:rPr>
          <w:rFonts w:eastAsia="SimSun"/>
          <w:szCs w:val="24"/>
          <w:lang w:val="en-GB" w:eastAsia="zh-CN"/>
        </w:rPr>
        <w:t>Montbrillant</w:t>
      </w:r>
      <w:proofErr w:type="spellEnd"/>
      <w:r w:rsidRPr="00F16FF4">
        <w:rPr>
          <w:rFonts w:eastAsia="SimSun"/>
          <w:szCs w:val="24"/>
          <w:lang w:val="en-GB" w:eastAsia="zh-CN"/>
        </w:rPr>
        <w:t xml:space="preserve"> building for delegates who wish to print documents.</w:t>
      </w:r>
      <w:r w:rsidR="00EE5D48" w:rsidRPr="00F16FF4">
        <w:rPr>
          <w:rFonts w:eastAsia="SimSun"/>
          <w:szCs w:val="24"/>
          <w:lang w:val="en-GB" w:eastAsia="zh-CN"/>
        </w:rPr>
        <w:t xml:space="preserve"> </w:t>
      </w:r>
    </w:p>
    <w:p w14:paraId="23586C14" w14:textId="7F4ED852" w:rsidR="00012FC4" w:rsidRPr="00F16FF4" w:rsidRDefault="00D9492D" w:rsidP="00A142E0">
      <w:pPr>
        <w:pStyle w:val="Heading1"/>
      </w:pPr>
      <w:bookmarkStart w:id="1" w:name="_Toc302573185"/>
      <w:r w:rsidRPr="00F16FF4">
        <w:t>5</w:t>
      </w:r>
      <w:r w:rsidR="00012FC4" w:rsidRPr="00F16FF4">
        <w:tab/>
      </w:r>
      <w:bookmarkEnd w:id="1"/>
      <w:r w:rsidR="002B2285" w:rsidRPr="00F16FF4">
        <w:t>Webcast/</w:t>
      </w:r>
      <w:r w:rsidR="00012FC4" w:rsidRPr="00F16FF4">
        <w:t>Remote participation</w:t>
      </w:r>
    </w:p>
    <w:p w14:paraId="1236EF1E" w14:textId="77777777" w:rsidR="00012FC4" w:rsidRPr="00F16FF4" w:rsidRDefault="00012FC4" w:rsidP="00A142E0">
      <w:pPr>
        <w:rPr>
          <w:szCs w:val="24"/>
          <w:lang w:val="en-GB"/>
        </w:rPr>
      </w:pPr>
      <w:r w:rsidRPr="00F16FF4">
        <w:rPr>
          <w:rFonts w:asciiTheme="minorHAnsi" w:hAnsiTheme="minorHAnsi"/>
          <w:szCs w:val="24"/>
          <w:lang w:val="en-GB"/>
        </w:rPr>
        <w:t xml:space="preserve">In order to follow the proceedings of ITU-R meetings remotely, </w:t>
      </w:r>
      <w:r w:rsidRPr="00F16FF4">
        <w:rPr>
          <w:szCs w:val="24"/>
          <w:lang w:val="en-GB"/>
        </w:rPr>
        <w:t>an audio webcast of the Working Party plenary sessions will be provided through the ITU Internet Broadcasting Service (IBS).</w:t>
      </w:r>
      <w:r w:rsidR="00FC5D01" w:rsidRPr="00F16FF4">
        <w:rPr>
          <w:szCs w:val="24"/>
          <w:lang w:val="en-GB"/>
        </w:rPr>
        <w:t xml:space="preserve"> </w:t>
      </w:r>
      <w:r w:rsidR="00FC5D01" w:rsidRPr="00F16FF4">
        <w:rPr>
          <w:rFonts w:asciiTheme="minorHAnsi" w:hAnsiTheme="minorHAnsi" w:cstheme="minorHAnsi"/>
          <w:szCs w:val="24"/>
          <w:lang w:val="en-GB"/>
        </w:rPr>
        <w:t>Participants do not need to register for the meeting to use the webcast facility, however, an ITU TIES account is required to access the webcast.</w:t>
      </w:r>
    </w:p>
    <w:p w14:paraId="6080200C" w14:textId="1A0DD8C8" w:rsidR="00D964CE" w:rsidRPr="00F16FF4" w:rsidRDefault="00D964CE" w:rsidP="00A142E0">
      <w:pPr>
        <w:rPr>
          <w:rFonts w:asciiTheme="minorHAnsi" w:hAnsiTheme="minorHAnsi" w:cstheme="minorHAnsi"/>
          <w:szCs w:val="24"/>
          <w:lang w:val="en-GB"/>
        </w:rPr>
      </w:pPr>
      <w:bookmarkStart w:id="2" w:name="_Hlk41982010"/>
      <w:r w:rsidRPr="00F16FF4">
        <w:rPr>
          <w:rFonts w:asciiTheme="minorHAnsi" w:hAnsiTheme="minorHAnsi" w:cstheme="minorHAnsi"/>
          <w:szCs w:val="24"/>
          <w:lang w:val="en-GB"/>
        </w:rPr>
        <w:lastRenderedPageBreak/>
        <w:t xml:space="preserve">Remote participants wishing to actively participate (e.g. to introduce a contribution) will need to register in advance for the meeting by indicating this intention to their Designated Focal Points (see section 6). </w:t>
      </w:r>
      <w:bookmarkStart w:id="3" w:name="_Hlk41981933"/>
      <w:r w:rsidRPr="00F16FF4">
        <w:rPr>
          <w:rFonts w:asciiTheme="minorHAnsi" w:hAnsiTheme="minorHAnsi" w:cstheme="minorHAnsi"/>
          <w:szCs w:val="24"/>
          <w:lang w:val="en-GB"/>
        </w:rPr>
        <w:t xml:space="preserve">Additionally, they need to coordinate their active participation </w:t>
      </w:r>
      <w:r w:rsidRPr="00F16FF4">
        <w:rPr>
          <w:rFonts w:asciiTheme="minorHAnsi" w:hAnsiTheme="minorHAnsi" w:cstheme="minorHAnsi"/>
          <w:b/>
          <w:bCs/>
          <w:szCs w:val="24"/>
          <w:lang w:val="en-GB"/>
        </w:rPr>
        <w:t>at least one month prior</w:t>
      </w:r>
      <w:r w:rsidRPr="00F16FF4">
        <w:rPr>
          <w:rFonts w:asciiTheme="minorHAnsi" w:hAnsiTheme="minorHAnsi" w:cstheme="minorHAnsi"/>
          <w:szCs w:val="24"/>
          <w:lang w:val="en-GB"/>
        </w:rPr>
        <w:t xml:space="preserve"> to the meeting with the responsible Counsellor</w:t>
      </w:r>
      <w:r w:rsidR="00980A72" w:rsidRPr="00F16FF4">
        <w:rPr>
          <w:rFonts w:asciiTheme="minorHAnsi" w:hAnsiTheme="minorHAnsi" w:cstheme="minorHAnsi"/>
          <w:szCs w:val="24"/>
          <w:lang w:val="en-GB"/>
        </w:rPr>
        <w:t xml:space="preserve"> </w:t>
      </w:r>
      <w:r w:rsidR="00980A72" w:rsidRPr="00F16FF4">
        <w:rPr>
          <w:lang w:val="en-GB"/>
        </w:rPr>
        <w:t>(see Note below)</w:t>
      </w:r>
      <w:r w:rsidRPr="00F16FF4">
        <w:rPr>
          <w:rFonts w:asciiTheme="minorHAnsi" w:hAnsiTheme="minorHAnsi" w:cstheme="minorHAnsi"/>
          <w:szCs w:val="24"/>
          <w:lang w:val="en-GB"/>
        </w:rPr>
        <w:t>.</w:t>
      </w:r>
      <w:bookmarkEnd w:id="2"/>
      <w:bookmarkEnd w:id="3"/>
    </w:p>
    <w:p w14:paraId="20423511" w14:textId="63AA5A3E" w:rsidR="005A5F45" w:rsidRPr="00F16FF4" w:rsidRDefault="005A5F45" w:rsidP="00A142E0">
      <w:pPr>
        <w:rPr>
          <w:rFonts w:asciiTheme="minorHAnsi" w:hAnsiTheme="minorHAnsi" w:cstheme="minorHAnsi"/>
          <w:szCs w:val="24"/>
          <w:lang w:val="en-GB"/>
        </w:rPr>
      </w:pPr>
      <w:r w:rsidRPr="00F16FF4">
        <w:rPr>
          <w:rFonts w:eastAsia="Times New Roman"/>
          <w:b/>
          <w:bCs/>
          <w:szCs w:val="24"/>
          <w:lang w:val="en-GB"/>
        </w:rPr>
        <w:t>Note</w:t>
      </w:r>
      <w:r w:rsidRPr="00514398">
        <w:rPr>
          <w:rFonts w:eastAsia="Times New Roman"/>
          <w:b/>
          <w:bCs/>
          <w:szCs w:val="24"/>
          <w:lang w:val="en-GB"/>
        </w:rPr>
        <w:t>:</w:t>
      </w:r>
      <w:r w:rsidRPr="00F16FF4">
        <w:rPr>
          <w:rFonts w:eastAsia="Times New Roman"/>
          <w:szCs w:val="24"/>
          <w:lang w:val="en-GB"/>
        </w:rPr>
        <w:t xml:space="preserve"> If the circumstances related to the Coronavirus (COVID-19) outbreak prevail, these next meetings of Working Parties </w:t>
      </w:r>
      <w:r w:rsidR="00B625B2" w:rsidRPr="00F16FF4">
        <w:rPr>
          <w:rFonts w:eastAsia="Times New Roman"/>
          <w:szCs w:val="24"/>
          <w:lang w:val="en-GB"/>
        </w:rPr>
        <w:t>1</w:t>
      </w:r>
      <w:r w:rsidRPr="00F16FF4">
        <w:rPr>
          <w:rFonts w:eastAsia="Times New Roman"/>
          <w:szCs w:val="24"/>
          <w:lang w:val="en-GB"/>
        </w:rPr>
        <w:t xml:space="preserve">A, </w:t>
      </w:r>
      <w:r w:rsidR="00B625B2" w:rsidRPr="00F16FF4">
        <w:rPr>
          <w:rFonts w:eastAsia="Times New Roman"/>
          <w:szCs w:val="24"/>
          <w:lang w:val="en-GB"/>
        </w:rPr>
        <w:t>1</w:t>
      </w:r>
      <w:r w:rsidRPr="00F16FF4">
        <w:rPr>
          <w:rFonts w:eastAsia="Times New Roman"/>
          <w:szCs w:val="24"/>
          <w:lang w:val="en-GB"/>
        </w:rPr>
        <w:t xml:space="preserve">B and </w:t>
      </w:r>
      <w:r w:rsidR="00B625B2" w:rsidRPr="00F16FF4">
        <w:rPr>
          <w:rFonts w:eastAsia="Times New Roman"/>
          <w:szCs w:val="24"/>
          <w:lang w:val="en-GB"/>
        </w:rPr>
        <w:t>1</w:t>
      </w:r>
      <w:r w:rsidRPr="00F16FF4">
        <w:rPr>
          <w:rFonts w:eastAsia="Times New Roman"/>
          <w:szCs w:val="24"/>
          <w:lang w:val="en-GB"/>
        </w:rPr>
        <w:t xml:space="preserve">C may take place fully electronically (virtual meeting), and remote participation will be offered accordingly. A Corrigendum to this </w:t>
      </w:r>
      <w:r w:rsidRPr="00F16FF4">
        <w:rPr>
          <w:rFonts w:asciiTheme="minorHAnsi" w:eastAsia="Times New Roman" w:hAnsiTheme="minorHAnsi" w:cs="Times New Roman"/>
          <w:szCs w:val="24"/>
          <w:lang w:val="en-GB" w:eastAsia="zh-CN"/>
        </w:rPr>
        <w:t xml:space="preserve">Circular Letter </w:t>
      </w:r>
      <w:r w:rsidRPr="00F16FF4">
        <w:rPr>
          <w:rFonts w:eastAsia="Times New Roman"/>
          <w:lang w:val="en-GB"/>
        </w:rPr>
        <w:t>will be issued in due course to provide the usual information including the need to register to be able to participate and details on the platform, required measures for remote participation and meeting schedules, as appropriate.</w:t>
      </w:r>
    </w:p>
    <w:p w14:paraId="2E5A5782" w14:textId="77777777" w:rsidR="00012FC4" w:rsidRPr="00F16FF4" w:rsidRDefault="00012FC4" w:rsidP="00A142E0">
      <w:pPr>
        <w:rPr>
          <w:rFonts w:asciiTheme="minorHAnsi" w:hAnsiTheme="minorHAnsi" w:cstheme="minorHAnsi"/>
          <w:szCs w:val="24"/>
          <w:lang w:val="en-GB"/>
        </w:rPr>
      </w:pPr>
      <w:r w:rsidRPr="00F16FF4">
        <w:rPr>
          <w:rFonts w:asciiTheme="minorHAnsi" w:hAnsiTheme="minorHAnsi" w:cstheme="minorHAnsi"/>
          <w:szCs w:val="24"/>
          <w:lang w:val="en-GB"/>
        </w:rPr>
        <w:t>Further information regarding remote participation can be found at:</w:t>
      </w:r>
    </w:p>
    <w:p w14:paraId="7462E25F" w14:textId="717DC370" w:rsidR="00F64D5F" w:rsidRPr="00F16FF4" w:rsidRDefault="00EE78EB" w:rsidP="00A142E0">
      <w:pPr>
        <w:jc w:val="center"/>
        <w:rPr>
          <w:szCs w:val="24"/>
          <w:lang w:val="en-GB"/>
        </w:rPr>
      </w:pPr>
      <w:hyperlink r:id="rId16" w:history="1">
        <w:r w:rsidR="00F64D5F" w:rsidRPr="00F16FF4">
          <w:rPr>
            <w:rStyle w:val="Hyperlink"/>
            <w:rFonts w:asciiTheme="minorHAnsi" w:hAnsiTheme="minorHAnsi" w:cstheme="minorHAnsi"/>
            <w:szCs w:val="24"/>
            <w:lang w:val="en-GB"/>
          </w:rPr>
          <w:t>https://www.itu.int/en/ITU-R/study-groups/Pages/remote-participation.aspx</w:t>
        </w:r>
      </w:hyperlink>
    </w:p>
    <w:p w14:paraId="411FDEA9" w14:textId="77777777" w:rsidR="00012FC4" w:rsidRPr="00F16FF4" w:rsidRDefault="00D9492D" w:rsidP="00A142E0">
      <w:pPr>
        <w:pStyle w:val="Heading1"/>
      </w:pPr>
      <w:r w:rsidRPr="00F16FF4">
        <w:t>6</w:t>
      </w:r>
      <w:r w:rsidR="00012FC4" w:rsidRPr="00F16FF4">
        <w:tab/>
        <w:t>Participation/Visa requirements/Accommodation</w:t>
      </w:r>
    </w:p>
    <w:p w14:paraId="7EADD16F" w14:textId="4B7FE662" w:rsidR="00F84365" w:rsidRPr="00F16FF4" w:rsidRDefault="00F84365" w:rsidP="00B3396B">
      <w:pPr>
        <w:keepLines/>
        <w:rPr>
          <w:color w:val="000000"/>
          <w:sz w:val="22"/>
          <w:lang w:val="en-GB" w:eastAsia="zh-CN"/>
        </w:rPr>
      </w:pPr>
      <w:r w:rsidRPr="00F16FF4">
        <w:rPr>
          <w:color w:val="000000"/>
          <w:lang w:val="en-GB"/>
        </w:rPr>
        <w:t xml:space="preserve">Registration to this event is mandatory and will be carried out exclusively on-line via Designated Focal Points (DFPs) for ITU-R event registration. </w:t>
      </w:r>
      <w:r w:rsidRPr="00F16FF4">
        <w:rPr>
          <w:b/>
          <w:bCs/>
          <w:color w:val="000000"/>
          <w:lang w:val="en-GB"/>
        </w:rPr>
        <w:t xml:space="preserve">The Radiocommunication Bureau </w:t>
      </w:r>
      <w:r w:rsidR="00923EE5" w:rsidRPr="00F16FF4">
        <w:rPr>
          <w:b/>
          <w:bCs/>
          <w:color w:val="000000"/>
          <w:lang w:val="en-GB"/>
        </w:rPr>
        <w:t>has</w:t>
      </w:r>
      <w:r w:rsidRPr="00F16FF4">
        <w:rPr>
          <w:b/>
          <w:bCs/>
          <w:color w:val="000000"/>
          <w:lang w:val="en-GB"/>
        </w:rPr>
        <w:t xml:space="preserve"> deploy</w:t>
      </w:r>
      <w:r w:rsidR="00923EE5" w:rsidRPr="00F16FF4">
        <w:rPr>
          <w:b/>
          <w:bCs/>
          <w:color w:val="000000"/>
          <w:lang w:val="en-GB"/>
        </w:rPr>
        <w:t>ed,</w:t>
      </w:r>
      <w:r w:rsidRPr="00F16FF4">
        <w:rPr>
          <w:b/>
          <w:bCs/>
          <w:color w:val="000000"/>
          <w:lang w:val="en-GB"/>
        </w:rPr>
        <w:t xml:space="preserve"> </w:t>
      </w:r>
      <w:r w:rsidR="00923EE5" w:rsidRPr="00F16FF4">
        <w:rPr>
          <w:b/>
          <w:bCs/>
          <w:color w:val="000000"/>
          <w:lang w:val="en-GB"/>
        </w:rPr>
        <w:t>since</w:t>
      </w:r>
      <w:r w:rsidRPr="00F16FF4">
        <w:rPr>
          <w:b/>
          <w:bCs/>
          <w:color w:val="000000"/>
          <w:lang w:val="en-GB"/>
        </w:rPr>
        <w:t xml:space="preserve"> May 2019</w:t>
      </w:r>
      <w:r w:rsidR="00923EE5" w:rsidRPr="00F16FF4">
        <w:rPr>
          <w:b/>
          <w:bCs/>
          <w:color w:val="000000"/>
          <w:lang w:val="en-GB"/>
        </w:rPr>
        <w:t>,</w:t>
      </w:r>
      <w:r w:rsidRPr="00F16FF4">
        <w:rPr>
          <w:b/>
          <w:bCs/>
          <w:color w:val="000000"/>
          <w:lang w:val="en-GB"/>
        </w:rPr>
        <w:t xml:space="preserve"> a new event registration platform where participants must first complete an online registration form and submit their registration request for approval by the corresponding focal point.</w:t>
      </w:r>
      <w:r w:rsidRPr="00F16FF4">
        <w:rPr>
          <w:color w:val="000000"/>
          <w:lang w:val="en-GB"/>
        </w:rPr>
        <w:t> An ITU/TIES account is required from participants to submit a registration request and obtain registration approval from the corresponding focal point.</w:t>
      </w:r>
    </w:p>
    <w:p w14:paraId="6D487992" w14:textId="77777777" w:rsidR="00012FC4" w:rsidRPr="00F16FF4" w:rsidRDefault="00F84365" w:rsidP="00F84365">
      <w:pPr>
        <w:rPr>
          <w:rFonts w:asciiTheme="minorHAnsi" w:hAnsiTheme="minorHAnsi" w:cstheme="minorHAnsi"/>
          <w:color w:val="000000" w:themeColor="text1"/>
          <w:szCs w:val="24"/>
          <w:lang w:val="en-GB"/>
        </w:rPr>
      </w:pPr>
      <w:r w:rsidRPr="00F16FF4">
        <w:rPr>
          <w:color w:val="000000"/>
          <w:lang w:val="en-GB"/>
        </w:rPr>
        <w:t>The list of ITU-R DFPs (TIES protected) as well as detailed information on this new event registration system, visa support requirements, hotel accommodation, etc. can be found at:</w:t>
      </w:r>
    </w:p>
    <w:p w14:paraId="106CC5C3" w14:textId="3CD24E47" w:rsidR="00012FC4" w:rsidRPr="00F16FF4" w:rsidRDefault="00EE78EB" w:rsidP="00A142E0">
      <w:pPr>
        <w:spacing w:after="120"/>
        <w:jc w:val="center"/>
        <w:rPr>
          <w:rStyle w:val="Hyperlink"/>
          <w:rFonts w:asciiTheme="minorHAnsi" w:hAnsiTheme="minorHAnsi" w:cstheme="minorHAnsi"/>
          <w:szCs w:val="24"/>
          <w:lang w:val="en-GB"/>
        </w:rPr>
      </w:pPr>
      <w:hyperlink r:id="rId17" w:history="1">
        <w:r w:rsidR="00012FC4" w:rsidRPr="00F16FF4">
          <w:rPr>
            <w:rStyle w:val="Hyperlink"/>
            <w:rFonts w:asciiTheme="minorHAnsi" w:hAnsiTheme="minorHAnsi" w:cstheme="minorHAnsi"/>
            <w:szCs w:val="24"/>
            <w:lang w:val="en-GB"/>
          </w:rPr>
          <w:t>www.itu.int/en/ITU-R/information/events</w:t>
        </w:r>
      </w:hyperlink>
    </w:p>
    <w:p w14:paraId="23D017C4" w14:textId="56D6B0EE" w:rsidR="004D6B61" w:rsidRPr="00F16FF4" w:rsidRDefault="004D6B61" w:rsidP="00F16FF4">
      <w:pPr>
        <w:overflowPunct/>
        <w:spacing w:before="1320" w:line="240" w:lineRule="auto"/>
        <w:jc w:val="left"/>
        <w:textAlignment w:val="auto"/>
        <w:rPr>
          <w:rFonts w:eastAsia="Times New Roman"/>
          <w:lang w:val="en-GB"/>
        </w:rPr>
      </w:pPr>
      <w:r w:rsidRPr="00F16FF4">
        <w:rPr>
          <w:rFonts w:eastAsia="Times New Roman"/>
          <w:lang w:val="en-GB"/>
        </w:rPr>
        <w:t xml:space="preserve">Mario Maniewicz </w:t>
      </w:r>
      <w:r w:rsidR="00923EE5" w:rsidRPr="00F16FF4">
        <w:rPr>
          <w:rFonts w:eastAsia="Times New Roman"/>
          <w:lang w:val="en-GB"/>
        </w:rPr>
        <w:br/>
      </w:r>
      <w:r w:rsidRPr="00F16FF4">
        <w:rPr>
          <w:rFonts w:eastAsia="Times New Roman"/>
          <w:lang w:val="en-GB"/>
        </w:rPr>
        <w:t>Director</w:t>
      </w:r>
    </w:p>
    <w:p w14:paraId="44A21372" w14:textId="77777777" w:rsidR="004D6B61" w:rsidRPr="00F16FF4" w:rsidRDefault="00012FC4" w:rsidP="004D6B61">
      <w:pPr>
        <w:tabs>
          <w:tab w:val="center" w:pos="7939"/>
          <w:tab w:val="right" w:pos="8505"/>
        </w:tabs>
        <w:spacing w:before="1200"/>
        <w:rPr>
          <w:szCs w:val="24"/>
          <w:lang w:val="en-GB"/>
        </w:rPr>
      </w:pPr>
      <w:r w:rsidRPr="00F16FF4">
        <w:rPr>
          <w:b/>
          <w:bCs/>
          <w:szCs w:val="24"/>
          <w:lang w:val="en-GB"/>
        </w:rPr>
        <w:t>Annex</w:t>
      </w:r>
      <w:r w:rsidRPr="00F16FF4">
        <w:rPr>
          <w:szCs w:val="24"/>
          <w:lang w:val="en-GB"/>
        </w:rPr>
        <w:t>:</w:t>
      </w:r>
      <w:r w:rsidRPr="00F16FF4">
        <w:rPr>
          <w:szCs w:val="24"/>
          <w:lang w:val="en-GB"/>
        </w:rPr>
        <w:tab/>
      </w:r>
      <w:r w:rsidR="00784D80" w:rsidRPr="00F16FF4">
        <w:rPr>
          <w:szCs w:val="24"/>
          <w:lang w:val="en-GB"/>
        </w:rPr>
        <w:t>1</w:t>
      </w:r>
    </w:p>
    <w:p w14:paraId="090AAC90" w14:textId="02A56BDC" w:rsidR="00B625B2" w:rsidRPr="00C85C05" w:rsidRDefault="00C85C05" w:rsidP="00C85C05">
      <w:pPr>
        <w:pStyle w:val="AnnexNotitle0"/>
        <w:pageBreakBefore/>
        <w:rPr>
          <w:rFonts w:asciiTheme="minorHAnsi" w:hAnsiTheme="minorHAnsi" w:cstheme="minorHAnsi"/>
        </w:rPr>
      </w:pPr>
      <w:r w:rsidRPr="00C85C05">
        <w:rPr>
          <w:rFonts w:asciiTheme="minorHAnsi" w:hAnsiTheme="minorHAnsi" w:cstheme="minorHAnsi"/>
        </w:rPr>
        <w:lastRenderedPageBreak/>
        <w:t>Annex</w:t>
      </w:r>
      <w:r w:rsidRPr="00C85C05">
        <w:rPr>
          <w:rFonts w:asciiTheme="minorHAnsi" w:hAnsiTheme="minorHAnsi" w:cstheme="minorHAnsi"/>
        </w:rPr>
        <w:br/>
      </w:r>
      <w:r w:rsidRPr="00C85C05">
        <w:rPr>
          <w:rFonts w:asciiTheme="minorHAnsi" w:hAnsiTheme="minorHAnsi" w:cstheme="minorHAnsi"/>
        </w:rPr>
        <w:br/>
      </w:r>
      <w:bookmarkStart w:id="4" w:name="recibido"/>
      <w:bookmarkEnd w:id="4"/>
      <w:r w:rsidR="00B625B2" w:rsidRPr="00C85C05">
        <w:rPr>
          <w:rFonts w:asciiTheme="minorHAnsi" w:hAnsiTheme="minorHAnsi" w:cstheme="minorHAnsi"/>
        </w:rPr>
        <w:t>Draft agenda for the meeting of Working Party 1A</w:t>
      </w:r>
    </w:p>
    <w:p w14:paraId="798AC330" w14:textId="52BD1669" w:rsidR="00B625B2" w:rsidRPr="00C629C0" w:rsidRDefault="00B625B2" w:rsidP="00C629C0">
      <w:pPr>
        <w:pStyle w:val="Title3"/>
      </w:pPr>
      <w:r w:rsidRPr="00C629C0">
        <w:t xml:space="preserve">(Geneva, 24 November </w:t>
      </w:r>
      <w:r w:rsidR="00FE3D32" w:rsidRPr="00C629C0">
        <w:t>–</w:t>
      </w:r>
      <w:r w:rsidRPr="00C629C0">
        <w:t xml:space="preserve"> 2 December 2020)</w:t>
      </w:r>
    </w:p>
    <w:p w14:paraId="49D71980" w14:textId="77777777" w:rsidR="00B625B2" w:rsidRPr="00F16FF4" w:rsidRDefault="00B625B2" w:rsidP="008F5BC9">
      <w:pPr>
        <w:pStyle w:val="enumlev1"/>
        <w:spacing w:before="480"/>
        <w:rPr>
          <w:lang w:val="en-GB"/>
        </w:rPr>
      </w:pPr>
      <w:r w:rsidRPr="00F16FF4">
        <w:rPr>
          <w:b/>
          <w:bCs/>
          <w:lang w:val="en-GB"/>
        </w:rPr>
        <w:t>1</w:t>
      </w:r>
      <w:r w:rsidRPr="00F16FF4">
        <w:rPr>
          <w:lang w:val="en-GB"/>
        </w:rPr>
        <w:tab/>
      </w:r>
      <w:r w:rsidRPr="00F16FF4">
        <w:rPr>
          <w:szCs w:val="24"/>
          <w:lang w:val="en-GB"/>
        </w:rPr>
        <w:t>Opening</w:t>
      </w:r>
      <w:r w:rsidRPr="00F16FF4">
        <w:rPr>
          <w:lang w:val="en-GB"/>
        </w:rPr>
        <w:t xml:space="preserve"> of the meeting</w:t>
      </w:r>
    </w:p>
    <w:p w14:paraId="5BFA1CAA" w14:textId="77777777" w:rsidR="00B625B2" w:rsidRPr="00F16FF4" w:rsidRDefault="00B625B2" w:rsidP="00B625B2">
      <w:pPr>
        <w:pStyle w:val="enumlev1"/>
        <w:spacing w:before="160"/>
        <w:rPr>
          <w:lang w:val="en-GB"/>
        </w:rPr>
      </w:pPr>
      <w:r w:rsidRPr="00F16FF4">
        <w:rPr>
          <w:b/>
          <w:bCs/>
          <w:lang w:val="en-GB"/>
        </w:rPr>
        <w:t>2</w:t>
      </w:r>
      <w:r w:rsidRPr="00F16FF4">
        <w:rPr>
          <w:lang w:val="en-GB"/>
        </w:rPr>
        <w:tab/>
      </w:r>
      <w:r w:rsidRPr="00F16FF4">
        <w:rPr>
          <w:szCs w:val="24"/>
          <w:lang w:val="en-GB"/>
        </w:rPr>
        <w:t>Adoption</w:t>
      </w:r>
      <w:r w:rsidRPr="00F16FF4">
        <w:rPr>
          <w:lang w:val="en-GB"/>
        </w:rPr>
        <w:t xml:space="preserve"> of the draft agenda</w:t>
      </w:r>
    </w:p>
    <w:p w14:paraId="252A8571" w14:textId="77777777" w:rsidR="00B625B2" w:rsidRPr="00F16FF4" w:rsidRDefault="00B625B2" w:rsidP="00B625B2">
      <w:pPr>
        <w:pStyle w:val="enumlev1"/>
        <w:spacing w:before="160"/>
        <w:rPr>
          <w:lang w:val="en-GB"/>
        </w:rPr>
      </w:pPr>
      <w:r w:rsidRPr="00F16FF4">
        <w:rPr>
          <w:b/>
          <w:bCs/>
          <w:lang w:val="en-GB"/>
        </w:rPr>
        <w:t>3</w:t>
      </w:r>
      <w:r w:rsidRPr="00F16FF4">
        <w:rPr>
          <w:lang w:val="en-GB"/>
        </w:rPr>
        <w:tab/>
      </w:r>
      <w:r w:rsidRPr="00F16FF4">
        <w:rPr>
          <w:szCs w:val="24"/>
          <w:lang w:val="en-GB"/>
        </w:rPr>
        <w:t>Report</w:t>
      </w:r>
      <w:r w:rsidRPr="00F16FF4">
        <w:rPr>
          <w:lang w:val="en-GB"/>
        </w:rPr>
        <w:t xml:space="preserve"> of the previous meeting of Working Party 1A (</w:t>
      </w:r>
      <w:r w:rsidRPr="00F16FF4">
        <w:rPr>
          <w:rStyle w:val="Hyperlink"/>
          <w:color w:val="auto"/>
          <w:u w:val="none"/>
          <w:lang w:val="en-GB" w:eastAsia="zh-CN"/>
        </w:rPr>
        <w:t xml:space="preserve">Document </w:t>
      </w:r>
      <w:hyperlink r:id="rId18" w:history="1">
        <w:r w:rsidRPr="00F16FF4">
          <w:rPr>
            <w:rStyle w:val="Hyperlink"/>
            <w:rFonts w:asciiTheme="minorHAnsi" w:hAnsiTheme="minorHAnsi"/>
            <w:szCs w:val="24"/>
            <w:lang w:val="en-GB"/>
          </w:rPr>
          <w:t>1A/454</w:t>
        </w:r>
      </w:hyperlink>
      <w:r w:rsidRPr="00F16FF4">
        <w:rPr>
          <w:rStyle w:val="FootnoteReference"/>
          <w:rFonts w:asciiTheme="minorHAnsi" w:hAnsiTheme="minorHAnsi"/>
          <w:szCs w:val="24"/>
          <w:lang w:val="en-GB"/>
        </w:rPr>
        <w:footnoteReference w:customMarkFollows="1" w:id="2"/>
        <w:t>*</w:t>
      </w:r>
      <w:r w:rsidRPr="00F16FF4">
        <w:rPr>
          <w:lang w:val="en-GB"/>
        </w:rPr>
        <w:t>)</w:t>
      </w:r>
      <w:r w:rsidRPr="00F16FF4">
        <w:rPr>
          <w:lang w:val="en-GB"/>
        </w:rPr>
        <w:br/>
        <w:t>and other relevant meeting(s)</w:t>
      </w:r>
    </w:p>
    <w:p w14:paraId="6B4E182A" w14:textId="77777777" w:rsidR="00B625B2" w:rsidRPr="00F16FF4" w:rsidRDefault="00B625B2" w:rsidP="00B625B2">
      <w:pPr>
        <w:pStyle w:val="enumlev1"/>
        <w:spacing w:before="160"/>
        <w:rPr>
          <w:lang w:val="en-GB"/>
        </w:rPr>
      </w:pPr>
      <w:r w:rsidRPr="00F16FF4">
        <w:rPr>
          <w:b/>
          <w:bCs/>
          <w:lang w:val="en-GB"/>
        </w:rPr>
        <w:t>4</w:t>
      </w:r>
      <w:r w:rsidRPr="00F16FF4">
        <w:rPr>
          <w:b/>
          <w:bCs/>
          <w:lang w:val="en-GB"/>
        </w:rPr>
        <w:tab/>
      </w:r>
      <w:r w:rsidRPr="00F16FF4">
        <w:rPr>
          <w:szCs w:val="24"/>
          <w:lang w:val="en-GB"/>
        </w:rPr>
        <w:t>Reports</w:t>
      </w:r>
      <w:r w:rsidRPr="00F16FF4">
        <w:rPr>
          <w:lang w:val="en-GB"/>
        </w:rPr>
        <w:t xml:space="preserve"> on the correspondence activities</w:t>
      </w:r>
    </w:p>
    <w:p w14:paraId="2E01F47A" w14:textId="77777777" w:rsidR="00B625B2" w:rsidRPr="00F16FF4" w:rsidRDefault="00B625B2" w:rsidP="008F5BC9">
      <w:pPr>
        <w:pStyle w:val="enumlev2"/>
        <w:spacing w:before="120"/>
        <w:rPr>
          <w:lang w:val="en-GB"/>
        </w:rPr>
      </w:pPr>
      <w:r w:rsidRPr="00F16FF4">
        <w:rPr>
          <w:lang w:val="en-GB"/>
        </w:rPr>
        <w:t>–</w:t>
      </w:r>
      <w:r w:rsidRPr="00F16FF4">
        <w:rPr>
          <w:lang w:val="en-GB"/>
        </w:rPr>
        <w:tab/>
        <w:t>WP 1A Correspondence Group on EMC-Related Interference and Coexistence of wired telecommunication systems with radiocommunication systems</w:t>
      </w:r>
    </w:p>
    <w:p w14:paraId="1C0CB17B" w14:textId="77777777" w:rsidR="00B625B2" w:rsidRPr="00F16FF4" w:rsidRDefault="00B625B2" w:rsidP="008F5BC9">
      <w:pPr>
        <w:pStyle w:val="enumlev2"/>
        <w:spacing w:before="120"/>
        <w:rPr>
          <w:lang w:val="en-GB"/>
        </w:rPr>
      </w:pPr>
      <w:r w:rsidRPr="00F16FF4">
        <w:rPr>
          <w:lang w:val="en-GB"/>
        </w:rPr>
        <w:t>–</w:t>
      </w:r>
      <w:r w:rsidRPr="00F16FF4">
        <w:rPr>
          <w:lang w:val="en-GB"/>
        </w:rPr>
        <w:tab/>
        <w:t>SG 1 Rapporteur Group on Liaison with CISPR</w:t>
      </w:r>
    </w:p>
    <w:p w14:paraId="2E018843" w14:textId="77777777" w:rsidR="00B625B2" w:rsidRPr="00F16FF4" w:rsidRDefault="00B625B2" w:rsidP="00B625B2">
      <w:pPr>
        <w:pStyle w:val="enumlev1"/>
        <w:spacing w:before="160"/>
        <w:rPr>
          <w:lang w:val="en-GB"/>
        </w:rPr>
      </w:pPr>
      <w:r w:rsidRPr="00F16FF4">
        <w:rPr>
          <w:b/>
          <w:bCs/>
          <w:lang w:val="en-GB"/>
        </w:rPr>
        <w:t>5</w:t>
      </w:r>
      <w:r w:rsidRPr="00F16FF4">
        <w:rPr>
          <w:lang w:val="en-GB"/>
        </w:rPr>
        <w:tab/>
      </w:r>
      <w:r w:rsidRPr="00F16FF4">
        <w:rPr>
          <w:lang w:val="en-GB" w:eastAsia="zh-CN"/>
        </w:rPr>
        <w:t>Results of RA-19, WRC-19 and CPM23-1</w:t>
      </w:r>
    </w:p>
    <w:p w14:paraId="0BD53E3F" w14:textId="77777777" w:rsidR="00B625B2" w:rsidRPr="00F16FF4" w:rsidRDefault="00B625B2" w:rsidP="00B625B2">
      <w:pPr>
        <w:pStyle w:val="enumlev1"/>
        <w:spacing w:before="160"/>
        <w:rPr>
          <w:lang w:val="en-GB"/>
        </w:rPr>
      </w:pPr>
      <w:r w:rsidRPr="00F16FF4">
        <w:rPr>
          <w:b/>
          <w:bCs/>
          <w:lang w:val="en-GB"/>
        </w:rPr>
        <w:t>6</w:t>
      </w:r>
      <w:r w:rsidRPr="00F16FF4">
        <w:rPr>
          <w:lang w:val="en-GB"/>
        </w:rPr>
        <w:tab/>
        <w:t xml:space="preserve">Establishment of Sub-Group(s), </w:t>
      </w:r>
      <w:r w:rsidRPr="00F16FF4">
        <w:rPr>
          <w:color w:val="000000"/>
          <w:lang w:val="en-GB"/>
        </w:rPr>
        <w:t xml:space="preserve">assignment </w:t>
      </w:r>
      <w:r w:rsidRPr="00F16FF4">
        <w:rPr>
          <w:lang w:val="en-GB"/>
        </w:rPr>
        <w:t>of documents and appointment of Chairmen</w:t>
      </w:r>
    </w:p>
    <w:p w14:paraId="0EC1AA71" w14:textId="77777777" w:rsidR="00B625B2" w:rsidRPr="00F16FF4" w:rsidRDefault="00B625B2" w:rsidP="00B625B2">
      <w:pPr>
        <w:pStyle w:val="enumlev1"/>
        <w:spacing w:before="160"/>
        <w:rPr>
          <w:lang w:val="en-GB"/>
        </w:rPr>
      </w:pPr>
      <w:r w:rsidRPr="00F16FF4">
        <w:rPr>
          <w:b/>
          <w:bCs/>
          <w:lang w:val="en-GB"/>
        </w:rPr>
        <w:t>7</w:t>
      </w:r>
      <w:r w:rsidRPr="00F16FF4">
        <w:rPr>
          <w:lang w:val="en-GB"/>
        </w:rPr>
        <w:tab/>
        <w:t>Drafting of output documents</w:t>
      </w:r>
    </w:p>
    <w:p w14:paraId="36B46354" w14:textId="77777777" w:rsidR="00B625B2" w:rsidRPr="00F16FF4" w:rsidRDefault="00B625B2" w:rsidP="00B625B2">
      <w:pPr>
        <w:pStyle w:val="enumlev1"/>
        <w:spacing w:before="160"/>
        <w:rPr>
          <w:lang w:val="en-GB"/>
        </w:rPr>
      </w:pPr>
      <w:r w:rsidRPr="00F16FF4">
        <w:rPr>
          <w:b/>
          <w:bCs/>
          <w:lang w:val="en-GB"/>
        </w:rPr>
        <w:t>8</w:t>
      </w:r>
      <w:r w:rsidRPr="00F16FF4">
        <w:rPr>
          <w:lang w:val="en-GB"/>
        </w:rPr>
        <w:tab/>
        <w:t>Preparation of draft Recommendations, Reports and other relevant texts for the June 2020 meeting of Study Group 1</w:t>
      </w:r>
    </w:p>
    <w:p w14:paraId="415362C9" w14:textId="77777777" w:rsidR="00B625B2" w:rsidRPr="00F16FF4" w:rsidRDefault="00B625B2" w:rsidP="00B625B2">
      <w:pPr>
        <w:pStyle w:val="enumlev1"/>
        <w:spacing w:before="160"/>
        <w:rPr>
          <w:lang w:val="en-GB"/>
        </w:rPr>
      </w:pPr>
      <w:r w:rsidRPr="00F16FF4">
        <w:rPr>
          <w:b/>
          <w:bCs/>
          <w:lang w:val="en-GB"/>
        </w:rPr>
        <w:t>9</w:t>
      </w:r>
      <w:r w:rsidRPr="00F16FF4">
        <w:rPr>
          <w:b/>
          <w:bCs/>
          <w:lang w:val="en-GB"/>
        </w:rPr>
        <w:tab/>
      </w:r>
      <w:r w:rsidRPr="00F16FF4">
        <w:rPr>
          <w:lang w:val="en-GB"/>
        </w:rPr>
        <w:t>Liaison with other Groups</w:t>
      </w:r>
    </w:p>
    <w:p w14:paraId="3701879F" w14:textId="77777777" w:rsidR="00B625B2" w:rsidRPr="00F16FF4" w:rsidRDefault="00B625B2" w:rsidP="00B625B2">
      <w:pPr>
        <w:pStyle w:val="enumlev1"/>
        <w:spacing w:before="160"/>
        <w:rPr>
          <w:lang w:val="en-GB"/>
        </w:rPr>
      </w:pPr>
      <w:r w:rsidRPr="00F16FF4">
        <w:rPr>
          <w:b/>
          <w:bCs/>
          <w:lang w:val="en-GB"/>
        </w:rPr>
        <w:t>10</w:t>
      </w:r>
      <w:r w:rsidRPr="00F16FF4">
        <w:rPr>
          <w:b/>
          <w:bCs/>
          <w:lang w:val="en-GB"/>
        </w:rPr>
        <w:tab/>
      </w:r>
      <w:r w:rsidRPr="00F16FF4">
        <w:rPr>
          <w:lang w:val="en-GB"/>
        </w:rPr>
        <w:t>Discussion</w:t>
      </w:r>
      <w:r w:rsidRPr="00F16FF4">
        <w:rPr>
          <w:lang w:val="en-GB" w:eastAsia="zh-CN"/>
        </w:rPr>
        <w:t xml:space="preserve"> of the future work plan</w:t>
      </w:r>
    </w:p>
    <w:p w14:paraId="50BCA6FE" w14:textId="77777777" w:rsidR="00B625B2" w:rsidRPr="00F16FF4" w:rsidRDefault="00B625B2" w:rsidP="00B625B2">
      <w:pPr>
        <w:pStyle w:val="enumlev1"/>
        <w:spacing w:before="160"/>
        <w:rPr>
          <w:lang w:val="en-GB"/>
        </w:rPr>
      </w:pPr>
      <w:r w:rsidRPr="00F16FF4">
        <w:rPr>
          <w:b/>
          <w:bCs/>
          <w:lang w:val="en-GB" w:eastAsia="zh-CN"/>
        </w:rPr>
        <w:t>11</w:t>
      </w:r>
      <w:r w:rsidRPr="00F16FF4">
        <w:rPr>
          <w:lang w:val="en-GB" w:eastAsia="zh-CN"/>
        </w:rPr>
        <w:tab/>
      </w:r>
      <w:r w:rsidRPr="00F16FF4">
        <w:rPr>
          <w:lang w:val="en-GB"/>
        </w:rPr>
        <w:t>Date and location of next meeting</w:t>
      </w:r>
    </w:p>
    <w:p w14:paraId="705F3C02" w14:textId="77777777" w:rsidR="00B625B2" w:rsidRPr="00F16FF4" w:rsidRDefault="00B625B2" w:rsidP="00B625B2">
      <w:pPr>
        <w:pStyle w:val="enumlev1"/>
        <w:spacing w:before="160"/>
        <w:rPr>
          <w:lang w:val="en-GB"/>
        </w:rPr>
      </w:pPr>
      <w:r w:rsidRPr="00F16FF4">
        <w:rPr>
          <w:b/>
          <w:bCs/>
          <w:lang w:val="en-GB"/>
        </w:rPr>
        <w:t>12</w:t>
      </w:r>
      <w:r w:rsidRPr="00F16FF4">
        <w:rPr>
          <w:lang w:val="en-GB"/>
        </w:rPr>
        <w:tab/>
        <w:t>Any other business</w:t>
      </w:r>
    </w:p>
    <w:p w14:paraId="108DFB7C" w14:textId="77777777" w:rsidR="00B625B2" w:rsidRPr="00F16FF4" w:rsidRDefault="00B625B2" w:rsidP="00B625B2">
      <w:pPr>
        <w:pStyle w:val="enumlev1"/>
        <w:spacing w:before="160"/>
        <w:rPr>
          <w:lang w:val="en-GB"/>
        </w:rPr>
      </w:pPr>
      <w:r w:rsidRPr="00F16FF4">
        <w:rPr>
          <w:b/>
          <w:bCs/>
          <w:lang w:val="en-GB" w:eastAsia="zh-CN"/>
        </w:rPr>
        <w:t>13</w:t>
      </w:r>
      <w:r w:rsidRPr="00F16FF4">
        <w:rPr>
          <w:lang w:val="en-GB" w:eastAsia="zh-CN"/>
        </w:rPr>
        <w:tab/>
      </w:r>
      <w:r w:rsidRPr="00F16FF4">
        <w:rPr>
          <w:lang w:val="en-GB"/>
        </w:rPr>
        <w:t>Closing remarks</w:t>
      </w:r>
    </w:p>
    <w:p w14:paraId="0ECC6B65" w14:textId="77777777" w:rsidR="00B625B2" w:rsidRPr="00F16FF4" w:rsidRDefault="00B625B2" w:rsidP="0022657C">
      <w:pPr>
        <w:pStyle w:val="TableText0"/>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enter" w:pos="7655"/>
        </w:tabs>
        <w:spacing w:before="600" w:after="0"/>
      </w:pPr>
      <w:r w:rsidRPr="00F16FF4">
        <w:rPr>
          <w:rFonts w:ascii="Calibri" w:hAnsi="Calibri"/>
          <w:sz w:val="24"/>
        </w:rPr>
        <w:tab/>
      </w:r>
      <w:r w:rsidRPr="00F16FF4">
        <w:rPr>
          <w:rFonts w:ascii="Calibri" w:hAnsi="Calibri"/>
          <w:sz w:val="24"/>
          <w:szCs w:val="24"/>
        </w:rPr>
        <w:t>R. GARCIA De SOUZA</w:t>
      </w:r>
      <w:r w:rsidRPr="00F16FF4">
        <w:rPr>
          <w:rFonts w:ascii="Calibri" w:hAnsi="Calibri"/>
          <w:sz w:val="24"/>
          <w:szCs w:val="24"/>
        </w:rPr>
        <w:br/>
      </w:r>
      <w:r w:rsidRPr="00F16FF4">
        <w:rPr>
          <w:rFonts w:ascii="Calibri" w:hAnsi="Calibri"/>
        </w:rPr>
        <w:tab/>
      </w:r>
      <w:r w:rsidRPr="00F16FF4">
        <w:rPr>
          <w:rFonts w:ascii="Calibri" w:hAnsi="Calibri"/>
          <w:sz w:val="24"/>
        </w:rPr>
        <w:t>Chairman, Working Party 1A</w:t>
      </w:r>
    </w:p>
    <w:p w14:paraId="778C6099" w14:textId="77777777" w:rsidR="00B625B2" w:rsidRPr="00F16FF4" w:rsidRDefault="00B625B2" w:rsidP="008F5BC9">
      <w:pPr>
        <w:rPr>
          <w:lang w:val="en-GB"/>
        </w:rPr>
      </w:pPr>
      <w:r w:rsidRPr="00F16FF4">
        <w:rPr>
          <w:lang w:val="en-GB"/>
        </w:rPr>
        <w:br w:type="page"/>
      </w:r>
    </w:p>
    <w:p w14:paraId="5F62B475" w14:textId="086E179D" w:rsidR="00B625B2" w:rsidRPr="00F16FF4" w:rsidRDefault="00B625B2" w:rsidP="00B625B2">
      <w:pPr>
        <w:pStyle w:val="AnnexNotitle0"/>
        <w:pageBreakBefore/>
        <w:spacing w:before="360"/>
      </w:pPr>
      <w:r w:rsidRPr="00F16FF4">
        <w:rPr>
          <w:rFonts w:ascii="Calibri" w:hAnsi="Calibri"/>
        </w:rPr>
        <w:lastRenderedPageBreak/>
        <w:t>Draft agenda for the meeting of Working Party 1B</w:t>
      </w:r>
    </w:p>
    <w:p w14:paraId="68B1D57A" w14:textId="048217D2" w:rsidR="00B625B2" w:rsidRPr="00C629C0" w:rsidRDefault="00B625B2" w:rsidP="00C629C0">
      <w:pPr>
        <w:pStyle w:val="Title3"/>
      </w:pPr>
      <w:r w:rsidRPr="00C629C0">
        <w:t xml:space="preserve">(Geneva, 24 November </w:t>
      </w:r>
      <w:r w:rsidR="00FE3D32" w:rsidRPr="00C629C0">
        <w:t>–</w:t>
      </w:r>
      <w:r w:rsidRPr="00C629C0">
        <w:t xml:space="preserve"> 2 December 2020)</w:t>
      </w:r>
    </w:p>
    <w:p w14:paraId="000FCDE3" w14:textId="77777777" w:rsidR="00B625B2" w:rsidRPr="00F16FF4" w:rsidRDefault="00B625B2" w:rsidP="008F5BC9">
      <w:pPr>
        <w:pStyle w:val="enumlev1"/>
        <w:spacing w:before="480"/>
        <w:rPr>
          <w:lang w:val="en-GB"/>
        </w:rPr>
      </w:pPr>
      <w:r w:rsidRPr="00F16FF4">
        <w:rPr>
          <w:b/>
          <w:bCs/>
          <w:lang w:val="en-GB"/>
        </w:rPr>
        <w:t>1</w:t>
      </w:r>
      <w:r w:rsidRPr="00F16FF4">
        <w:rPr>
          <w:lang w:val="en-GB"/>
        </w:rPr>
        <w:tab/>
      </w:r>
      <w:r w:rsidRPr="00F16FF4">
        <w:rPr>
          <w:szCs w:val="24"/>
          <w:lang w:val="en-GB"/>
        </w:rPr>
        <w:t>Opening</w:t>
      </w:r>
      <w:r w:rsidRPr="00F16FF4">
        <w:rPr>
          <w:lang w:val="en-GB"/>
        </w:rPr>
        <w:t xml:space="preserve"> of the meeting</w:t>
      </w:r>
    </w:p>
    <w:p w14:paraId="795A2446" w14:textId="77777777" w:rsidR="00B625B2" w:rsidRPr="00F16FF4" w:rsidRDefault="00B625B2" w:rsidP="00B625B2">
      <w:pPr>
        <w:pStyle w:val="enumlev1"/>
        <w:spacing w:before="160"/>
        <w:rPr>
          <w:lang w:val="en-GB"/>
        </w:rPr>
      </w:pPr>
      <w:r w:rsidRPr="00F16FF4">
        <w:rPr>
          <w:b/>
          <w:bCs/>
          <w:lang w:val="en-GB"/>
        </w:rPr>
        <w:t>2</w:t>
      </w:r>
      <w:r w:rsidRPr="00F16FF4">
        <w:rPr>
          <w:lang w:val="en-GB"/>
        </w:rPr>
        <w:tab/>
      </w:r>
      <w:r w:rsidRPr="00F16FF4">
        <w:rPr>
          <w:szCs w:val="24"/>
          <w:lang w:val="en-GB"/>
        </w:rPr>
        <w:t>Adoption</w:t>
      </w:r>
      <w:r w:rsidRPr="00F16FF4">
        <w:rPr>
          <w:lang w:val="en-GB"/>
        </w:rPr>
        <w:t xml:space="preserve"> of the draft agenda</w:t>
      </w:r>
    </w:p>
    <w:p w14:paraId="122E9515" w14:textId="77777777" w:rsidR="00B625B2" w:rsidRPr="00F16FF4" w:rsidRDefault="00B625B2" w:rsidP="00B625B2">
      <w:pPr>
        <w:pStyle w:val="enumlev1"/>
        <w:spacing w:before="160"/>
        <w:rPr>
          <w:lang w:val="en-GB"/>
        </w:rPr>
      </w:pPr>
      <w:r w:rsidRPr="00F16FF4">
        <w:rPr>
          <w:b/>
          <w:bCs/>
          <w:lang w:val="en-GB"/>
        </w:rPr>
        <w:t>3</w:t>
      </w:r>
      <w:r w:rsidRPr="00F16FF4">
        <w:rPr>
          <w:lang w:val="en-GB"/>
        </w:rPr>
        <w:tab/>
      </w:r>
      <w:r w:rsidRPr="00F16FF4">
        <w:rPr>
          <w:szCs w:val="24"/>
          <w:lang w:val="en-GB"/>
        </w:rPr>
        <w:t>Report</w:t>
      </w:r>
      <w:r w:rsidRPr="00F16FF4">
        <w:rPr>
          <w:lang w:val="en-GB"/>
        </w:rPr>
        <w:t xml:space="preserve"> of the previous meeting of Working Party 1B (</w:t>
      </w:r>
      <w:r w:rsidRPr="00F16FF4">
        <w:rPr>
          <w:rFonts w:asciiTheme="minorHAnsi" w:hAnsiTheme="minorHAnsi"/>
          <w:szCs w:val="24"/>
          <w:lang w:val="en-GB"/>
        </w:rPr>
        <w:t xml:space="preserve">Document </w:t>
      </w:r>
      <w:hyperlink r:id="rId19" w:history="1">
        <w:r w:rsidRPr="00F16FF4">
          <w:rPr>
            <w:rStyle w:val="Hyperlink"/>
            <w:rFonts w:asciiTheme="minorHAnsi" w:hAnsiTheme="minorHAnsi"/>
            <w:szCs w:val="24"/>
            <w:lang w:val="en-GB"/>
          </w:rPr>
          <w:t>1B/380</w:t>
        </w:r>
      </w:hyperlink>
      <w:r w:rsidRPr="00F16FF4">
        <w:rPr>
          <w:rStyle w:val="FootnoteReference"/>
          <w:rFonts w:asciiTheme="minorHAnsi" w:hAnsiTheme="minorHAnsi"/>
          <w:szCs w:val="24"/>
          <w:lang w:val="en-GB"/>
        </w:rPr>
        <w:footnoteReference w:customMarkFollows="1" w:id="3"/>
        <w:t>**</w:t>
      </w:r>
      <w:r w:rsidRPr="00F16FF4">
        <w:rPr>
          <w:lang w:val="en-GB"/>
        </w:rPr>
        <w:t xml:space="preserve">) </w:t>
      </w:r>
      <w:r w:rsidRPr="00F16FF4">
        <w:rPr>
          <w:lang w:val="en-GB"/>
        </w:rPr>
        <w:br/>
        <w:t>and of other relevant meeting(s)</w:t>
      </w:r>
    </w:p>
    <w:p w14:paraId="201A0D4A" w14:textId="77777777" w:rsidR="00B625B2" w:rsidRPr="00F16FF4" w:rsidRDefault="00B625B2" w:rsidP="00B625B2">
      <w:pPr>
        <w:pStyle w:val="enumlev1"/>
        <w:spacing w:before="160"/>
        <w:rPr>
          <w:lang w:val="en-GB"/>
        </w:rPr>
      </w:pPr>
      <w:r w:rsidRPr="00F16FF4">
        <w:rPr>
          <w:b/>
          <w:bCs/>
          <w:lang w:val="en-GB"/>
        </w:rPr>
        <w:t>4</w:t>
      </w:r>
      <w:r w:rsidRPr="00F16FF4">
        <w:rPr>
          <w:b/>
          <w:bCs/>
          <w:lang w:val="en-GB"/>
        </w:rPr>
        <w:tab/>
      </w:r>
      <w:r w:rsidRPr="00F16FF4">
        <w:rPr>
          <w:szCs w:val="24"/>
          <w:lang w:val="en-GB"/>
        </w:rPr>
        <w:t>Reports</w:t>
      </w:r>
      <w:r w:rsidRPr="00F16FF4">
        <w:rPr>
          <w:lang w:val="en-GB"/>
        </w:rPr>
        <w:t xml:space="preserve"> on the correspondence activities:</w:t>
      </w:r>
    </w:p>
    <w:p w14:paraId="227C8E60" w14:textId="77777777" w:rsidR="00B625B2" w:rsidRPr="00F16FF4" w:rsidRDefault="00B625B2" w:rsidP="008F5BC9">
      <w:pPr>
        <w:pStyle w:val="enumlev2"/>
        <w:spacing w:before="120"/>
        <w:rPr>
          <w:lang w:val="en-GB"/>
        </w:rPr>
      </w:pPr>
      <w:r w:rsidRPr="00F16FF4">
        <w:rPr>
          <w:lang w:val="en-GB"/>
        </w:rPr>
        <w:t>–</w:t>
      </w:r>
      <w:r w:rsidRPr="00F16FF4">
        <w:rPr>
          <w:lang w:val="en-GB"/>
        </w:rPr>
        <w:tab/>
        <w:t>SG 1 Rapporteur Group on Liaison with CISPR</w:t>
      </w:r>
    </w:p>
    <w:p w14:paraId="1F6EBF16" w14:textId="77777777" w:rsidR="00B625B2" w:rsidRPr="00F16FF4" w:rsidRDefault="00B625B2" w:rsidP="00B625B2">
      <w:pPr>
        <w:pStyle w:val="enumlev1"/>
        <w:spacing w:before="160"/>
        <w:rPr>
          <w:lang w:val="en-GB"/>
        </w:rPr>
      </w:pPr>
      <w:r w:rsidRPr="00F16FF4">
        <w:rPr>
          <w:b/>
          <w:bCs/>
          <w:lang w:val="en-GB"/>
        </w:rPr>
        <w:t>5</w:t>
      </w:r>
      <w:r w:rsidRPr="00F16FF4">
        <w:rPr>
          <w:lang w:val="en-GB"/>
        </w:rPr>
        <w:tab/>
      </w:r>
      <w:r w:rsidRPr="00F16FF4">
        <w:rPr>
          <w:szCs w:val="24"/>
          <w:lang w:val="en-GB" w:eastAsia="zh-CN"/>
        </w:rPr>
        <w:t>Results of RA-19, WRC-19 and CPM23-1</w:t>
      </w:r>
    </w:p>
    <w:p w14:paraId="76A56A08" w14:textId="77777777" w:rsidR="00B625B2" w:rsidRPr="00F16FF4" w:rsidRDefault="00B625B2" w:rsidP="00B625B2">
      <w:pPr>
        <w:pStyle w:val="enumlev1"/>
        <w:spacing w:before="160"/>
        <w:rPr>
          <w:lang w:val="en-GB"/>
        </w:rPr>
      </w:pPr>
      <w:r w:rsidRPr="00F16FF4">
        <w:rPr>
          <w:b/>
          <w:bCs/>
          <w:lang w:val="en-GB"/>
        </w:rPr>
        <w:t>6</w:t>
      </w:r>
      <w:r w:rsidRPr="00F16FF4">
        <w:rPr>
          <w:lang w:val="en-GB"/>
        </w:rPr>
        <w:tab/>
        <w:t xml:space="preserve">Establishment of </w:t>
      </w:r>
      <w:r w:rsidRPr="00F16FF4">
        <w:rPr>
          <w:szCs w:val="24"/>
          <w:lang w:val="en-GB"/>
        </w:rPr>
        <w:t xml:space="preserve">Sub-Group(s), </w:t>
      </w:r>
      <w:r w:rsidRPr="00F16FF4">
        <w:rPr>
          <w:color w:val="000000"/>
          <w:szCs w:val="24"/>
          <w:lang w:val="en-GB"/>
        </w:rPr>
        <w:t xml:space="preserve">assignment </w:t>
      </w:r>
      <w:r w:rsidRPr="00F16FF4">
        <w:rPr>
          <w:szCs w:val="24"/>
          <w:lang w:val="en-GB"/>
        </w:rPr>
        <w:t>of documents and appointment of Chairmen</w:t>
      </w:r>
    </w:p>
    <w:p w14:paraId="42E1BA34" w14:textId="77777777" w:rsidR="00B625B2" w:rsidRPr="00F16FF4" w:rsidRDefault="00B625B2" w:rsidP="00B625B2">
      <w:pPr>
        <w:pStyle w:val="enumlev1"/>
        <w:spacing w:before="160"/>
        <w:rPr>
          <w:lang w:val="en-GB"/>
        </w:rPr>
      </w:pPr>
      <w:r w:rsidRPr="00F16FF4">
        <w:rPr>
          <w:b/>
          <w:bCs/>
          <w:lang w:val="en-GB"/>
        </w:rPr>
        <w:t>7</w:t>
      </w:r>
      <w:r w:rsidRPr="00F16FF4">
        <w:rPr>
          <w:lang w:val="en-GB"/>
        </w:rPr>
        <w:tab/>
      </w:r>
      <w:r w:rsidRPr="00F16FF4">
        <w:rPr>
          <w:szCs w:val="24"/>
          <w:lang w:val="en-GB"/>
        </w:rPr>
        <w:t>Drafting of output documents</w:t>
      </w:r>
    </w:p>
    <w:p w14:paraId="68B13C1F" w14:textId="77777777" w:rsidR="00B625B2" w:rsidRPr="00F16FF4" w:rsidRDefault="00B625B2" w:rsidP="00B625B2">
      <w:pPr>
        <w:pStyle w:val="enumlev1"/>
        <w:spacing w:before="160"/>
        <w:rPr>
          <w:lang w:val="en-GB"/>
        </w:rPr>
      </w:pPr>
      <w:r w:rsidRPr="00F16FF4">
        <w:rPr>
          <w:b/>
          <w:bCs/>
          <w:lang w:val="en-GB"/>
        </w:rPr>
        <w:t>8</w:t>
      </w:r>
      <w:r w:rsidRPr="00F16FF4">
        <w:rPr>
          <w:lang w:val="en-GB"/>
        </w:rPr>
        <w:tab/>
      </w:r>
      <w:r w:rsidRPr="00F16FF4">
        <w:rPr>
          <w:szCs w:val="24"/>
          <w:lang w:val="en-GB"/>
        </w:rPr>
        <w:t>Preparation of draft Recommendations, Reports and other relevant texts for the June 2020 meeting of Study Group 1</w:t>
      </w:r>
    </w:p>
    <w:p w14:paraId="725C6C4B" w14:textId="77777777" w:rsidR="00B625B2" w:rsidRPr="00F16FF4" w:rsidRDefault="00B625B2" w:rsidP="00B625B2">
      <w:pPr>
        <w:pStyle w:val="enumlev1"/>
        <w:spacing w:before="160"/>
        <w:rPr>
          <w:lang w:val="en-GB"/>
        </w:rPr>
      </w:pPr>
      <w:r w:rsidRPr="00F16FF4">
        <w:rPr>
          <w:b/>
          <w:bCs/>
          <w:lang w:val="en-GB"/>
        </w:rPr>
        <w:t>9</w:t>
      </w:r>
      <w:r w:rsidRPr="00F16FF4">
        <w:rPr>
          <w:b/>
          <w:bCs/>
          <w:lang w:val="en-GB"/>
        </w:rPr>
        <w:tab/>
      </w:r>
      <w:r w:rsidRPr="00F16FF4">
        <w:rPr>
          <w:szCs w:val="24"/>
          <w:lang w:val="en-GB"/>
        </w:rPr>
        <w:t>Liaison with other Groups</w:t>
      </w:r>
    </w:p>
    <w:p w14:paraId="5EB35CD3" w14:textId="77777777" w:rsidR="00B625B2" w:rsidRPr="00F16FF4" w:rsidRDefault="00B625B2" w:rsidP="00B625B2">
      <w:pPr>
        <w:pStyle w:val="enumlev1"/>
        <w:spacing w:before="160"/>
        <w:rPr>
          <w:lang w:val="en-GB"/>
        </w:rPr>
      </w:pPr>
      <w:r w:rsidRPr="00F16FF4">
        <w:rPr>
          <w:b/>
          <w:bCs/>
          <w:lang w:val="en-GB"/>
        </w:rPr>
        <w:t>10</w:t>
      </w:r>
      <w:r w:rsidRPr="00F16FF4">
        <w:rPr>
          <w:b/>
          <w:bCs/>
          <w:lang w:val="en-GB"/>
        </w:rPr>
        <w:tab/>
      </w:r>
      <w:r w:rsidRPr="00F16FF4">
        <w:rPr>
          <w:szCs w:val="24"/>
          <w:lang w:val="en-GB"/>
        </w:rPr>
        <w:t>Discussion</w:t>
      </w:r>
      <w:r w:rsidRPr="00F16FF4">
        <w:rPr>
          <w:szCs w:val="24"/>
          <w:lang w:val="en-GB" w:eastAsia="zh-CN"/>
        </w:rPr>
        <w:t xml:space="preserve"> of the future work plan</w:t>
      </w:r>
    </w:p>
    <w:p w14:paraId="21FCF3EE" w14:textId="77777777" w:rsidR="00B625B2" w:rsidRPr="00F16FF4" w:rsidRDefault="00B625B2" w:rsidP="00B625B2">
      <w:pPr>
        <w:pStyle w:val="enumlev1"/>
        <w:spacing w:before="160"/>
        <w:rPr>
          <w:lang w:val="en-GB"/>
        </w:rPr>
      </w:pPr>
      <w:r w:rsidRPr="00F16FF4">
        <w:rPr>
          <w:b/>
          <w:bCs/>
          <w:szCs w:val="24"/>
          <w:lang w:val="en-GB" w:eastAsia="zh-CN"/>
        </w:rPr>
        <w:t>11</w:t>
      </w:r>
      <w:r w:rsidRPr="00F16FF4">
        <w:rPr>
          <w:szCs w:val="24"/>
          <w:lang w:val="en-GB" w:eastAsia="zh-CN"/>
        </w:rPr>
        <w:tab/>
      </w:r>
      <w:r w:rsidRPr="00F16FF4">
        <w:rPr>
          <w:szCs w:val="24"/>
          <w:lang w:val="en-GB"/>
        </w:rPr>
        <w:t>Date and location of next meeting</w:t>
      </w:r>
    </w:p>
    <w:p w14:paraId="0026ACCF" w14:textId="77777777" w:rsidR="00B625B2" w:rsidRPr="00F16FF4" w:rsidRDefault="00B625B2" w:rsidP="00B625B2">
      <w:pPr>
        <w:pStyle w:val="enumlev1"/>
        <w:spacing w:before="160"/>
        <w:rPr>
          <w:lang w:val="en-GB"/>
        </w:rPr>
      </w:pPr>
      <w:r w:rsidRPr="00F16FF4">
        <w:rPr>
          <w:b/>
          <w:bCs/>
          <w:lang w:val="en-GB"/>
        </w:rPr>
        <w:t>12</w:t>
      </w:r>
      <w:r w:rsidRPr="00F16FF4">
        <w:rPr>
          <w:lang w:val="en-GB"/>
        </w:rPr>
        <w:tab/>
        <w:t xml:space="preserve">Any </w:t>
      </w:r>
      <w:r w:rsidRPr="00F16FF4">
        <w:rPr>
          <w:szCs w:val="24"/>
          <w:lang w:val="en-GB"/>
        </w:rPr>
        <w:t>other</w:t>
      </w:r>
      <w:r w:rsidRPr="00F16FF4">
        <w:rPr>
          <w:lang w:val="en-GB"/>
        </w:rPr>
        <w:t xml:space="preserve"> business</w:t>
      </w:r>
    </w:p>
    <w:p w14:paraId="66C02F47" w14:textId="77777777" w:rsidR="00B625B2" w:rsidRPr="00F16FF4" w:rsidRDefault="00B625B2" w:rsidP="00B625B2">
      <w:pPr>
        <w:pStyle w:val="enumlev1"/>
        <w:spacing w:before="160"/>
        <w:rPr>
          <w:lang w:val="en-GB"/>
        </w:rPr>
      </w:pPr>
      <w:r w:rsidRPr="00F16FF4">
        <w:rPr>
          <w:b/>
          <w:bCs/>
          <w:szCs w:val="24"/>
          <w:lang w:val="en-GB" w:eastAsia="zh-CN"/>
        </w:rPr>
        <w:t>13</w:t>
      </w:r>
      <w:r w:rsidRPr="00F16FF4">
        <w:rPr>
          <w:szCs w:val="24"/>
          <w:lang w:val="en-GB" w:eastAsia="zh-CN"/>
        </w:rPr>
        <w:tab/>
      </w:r>
      <w:r w:rsidRPr="00F16FF4">
        <w:rPr>
          <w:szCs w:val="24"/>
          <w:lang w:val="en-GB"/>
        </w:rPr>
        <w:t>Closing remarks</w:t>
      </w:r>
    </w:p>
    <w:p w14:paraId="5426A33F" w14:textId="77777777" w:rsidR="00B625B2" w:rsidRPr="00F16FF4" w:rsidRDefault="00B625B2" w:rsidP="0022657C">
      <w:pPr>
        <w:tabs>
          <w:tab w:val="clear" w:pos="794"/>
          <w:tab w:val="clear" w:pos="1191"/>
          <w:tab w:val="clear" w:pos="1588"/>
          <w:tab w:val="clear" w:pos="1985"/>
          <w:tab w:val="center" w:pos="7655"/>
        </w:tabs>
        <w:spacing w:before="600"/>
        <w:rPr>
          <w:lang w:val="en-GB"/>
        </w:rPr>
      </w:pPr>
      <w:r w:rsidRPr="00F16FF4">
        <w:rPr>
          <w:lang w:val="en-GB"/>
        </w:rPr>
        <w:tab/>
        <w:t>L. KIBET BORUETT</w:t>
      </w:r>
      <w:r w:rsidRPr="00F16FF4">
        <w:rPr>
          <w:lang w:val="en-GB"/>
        </w:rPr>
        <w:br/>
      </w:r>
      <w:r w:rsidRPr="00F16FF4">
        <w:rPr>
          <w:lang w:val="en-GB"/>
        </w:rPr>
        <w:tab/>
        <w:t>Chairman, Working Party 1B</w:t>
      </w:r>
    </w:p>
    <w:p w14:paraId="775D8911" w14:textId="77777777" w:rsidR="00B625B2" w:rsidRPr="00F16FF4" w:rsidRDefault="00B625B2" w:rsidP="008F5BC9">
      <w:pPr>
        <w:rPr>
          <w:lang w:val="en-GB"/>
        </w:rPr>
      </w:pPr>
      <w:r w:rsidRPr="00F16FF4">
        <w:rPr>
          <w:lang w:val="en-GB"/>
        </w:rPr>
        <w:br w:type="page"/>
      </w:r>
    </w:p>
    <w:p w14:paraId="5A60458A" w14:textId="77777777" w:rsidR="00B625B2" w:rsidRPr="00F16FF4" w:rsidRDefault="00B625B2" w:rsidP="00B625B2">
      <w:pPr>
        <w:pStyle w:val="AnnexNotitle0"/>
        <w:spacing w:before="360"/>
        <w:rPr>
          <w:rFonts w:ascii="Calibri" w:hAnsi="Calibri"/>
        </w:rPr>
      </w:pPr>
      <w:r w:rsidRPr="00F16FF4">
        <w:rPr>
          <w:rFonts w:ascii="Calibri" w:hAnsi="Calibri"/>
        </w:rPr>
        <w:lastRenderedPageBreak/>
        <w:t>Draft agenda for the meeting of Working Party 1C</w:t>
      </w:r>
    </w:p>
    <w:p w14:paraId="3A589C6B" w14:textId="259EB5FD" w:rsidR="00B625B2" w:rsidRPr="00C629C0" w:rsidRDefault="00B625B2" w:rsidP="00C629C0">
      <w:pPr>
        <w:pStyle w:val="Title3"/>
      </w:pPr>
      <w:r w:rsidRPr="00C629C0">
        <w:t xml:space="preserve">(Geneva, 24 November </w:t>
      </w:r>
      <w:r w:rsidR="00FE3D32" w:rsidRPr="00C629C0">
        <w:t>–</w:t>
      </w:r>
      <w:r w:rsidRPr="00C629C0">
        <w:t xml:space="preserve"> 2 December 2020)</w:t>
      </w:r>
    </w:p>
    <w:p w14:paraId="5DC28459" w14:textId="77777777" w:rsidR="00B625B2" w:rsidRPr="00F16FF4" w:rsidRDefault="00B625B2" w:rsidP="008F5BC9">
      <w:pPr>
        <w:pStyle w:val="enumlev1"/>
        <w:spacing w:before="360"/>
        <w:rPr>
          <w:lang w:val="en-GB"/>
        </w:rPr>
      </w:pPr>
      <w:r w:rsidRPr="00F16FF4">
        <w:rPr>
          <w:b/>
          <w:bCs/>
          <w:lang w:val="en-GB"/>
        </w:rPr>
        <w:t>1</w:t>
      </w:r>
      <w:r w:rsidRPr="00F16FF4">
        <w:rPr>
          <w:lang w:val="en-GB"/>
        </w:rPr>
        <w:tab/>
      </w:r>
      <w:r w:rsidRPr="00F16FF4">
        <w:rPr>
          <w:szCs w:val="24"/>
          <w:lang w:val="en-GB"/>
        </w:rPr>
        <w:t>Opening</w:t>
      </w:r>
      <w:r w:rsidRPr="00F16FF4">
        <w:rPr>
          <w:lang w:val="en-GB"/>
        </w:rPr>
        <w:t xml:space="preserve"> of the meeting</w:t>
      </w:r>
    </w:p>
    <w:p w14:paraId="0A5C29DF" w14:textId="77777777" w:rsidR="00B625B2" w:rsidRPr="00F16FF4" w:rsidRDefault="00B625B2" w:rsidP="006E05DE">
      <w:pPr>
        <w:pStyle w:val="enumlev1"/>
        <w:spacing w:before="120"/>
        <w:rPr>
          <w:lang w:val="en-GB"/>
        </w:rPr>
      </w:pPr>
      <w:r w:rsidRPr="00F16FF4">
        <w:rPr>
          <w:b/>
          <w:bCs/>
          <w:lang w:val="en-GB"/>
        </w:rPr>
        <w:t>2</w:t>
      </w:r>
      <w:r w:rsidRPr="00F16FF4">
        <w:rPr>
          <w:lang w:val="en-GB"/>
        </w:rPr>
        <w:tab/>
      </w:r>
      <w:r w:rsidRPr="00F16FF4">
        <w:rPr>
          <w:szCs w:val="24"/>
          <w:lang w:val="en-GB"/>
        </w:rPr>
        <w:t>Adoption</w:t>
      </w:r>
      <w:r w:rsidRPr="00F16FF4">
        <w:rPr>
          <w:lang w:val="en-GB"/>
        </w:rPr>
        <w:t xml:space="preserve"> of the draft agenda</w:t>
      </w:r>
    </w:p>
    <w:p w14:paraId="0CBEF3D5" w14:textId="77777777" w:rsidR="00B625B2" w:rsidRPr="00F16FF4" w:rsidRDefault="00B625B2" w:rsidP="006E05DE">
      <w:pPr>
        <w:pStyle w:val="enumlev1"/>
        <w:spacing w:before="120"/>
        <w:rPr>
          <w:lang w:val="en-GB"/>
        </w:rPr>
      </w:pPr>
      <w:r w:rsidRPr="00F16FF4">
        <w:rPr>
          <w:b/>
          <w:bCs/>
          <w:lang w:val="en-GB"/>
        </w:rPr>
        <w:t>3</w:t>
      </w:r>
      <w:r w:rsidRPr="00F16FF4">
        <w:rPr>
          <w:lang w:val="en-GB"/>
        </w:rPr>
        <w:tab/>
      </w:r>
      <w:r w:rsidRPr="00F16FF4">
        <w:rPr>
          <w:szCs w:val="24"/>
          <w:lang w:val="en-GB"/>
        </w:rPr>
        <w:t>Report</w:t>
      </w:r>
      <w:r w:rsidRPr="00F16FF4">
        <w:rPr>
          <w:lang w:val="en-GB"/>
        </w:rPr>
        <w:t xml:space="preserve"> of the previous </w:t>
      </w:r>
      <w:r w:rsidRPr="00F16FF4">
        <w:rPr>
          <w:szCs w:val="24"/>
          <w:lang w:val="en-GB"/>
        </w:rPr>
        <w:t xml:space="preserve">meeting </w:t>
      </w:r>
      <w:r w:rsidRPr="00F16FF4">
        <w:rPr>
          <w:lang w:val="en-GB"/>
        </w:rPr>
        <w:t>of Working Party 1C (</w:t>
      </w:r>
      <w:r w:rsidRPr="00F16FF4">
        <w:rPr>
          <w:rFonts w:asciiTheme="minorHAnsi" w:hAnsiTheme="minorHAnsi"/>
          <w:szCs w:val="24"/>
          <w:lang w:val="en-GB"/>
        </w:rPr>
        <w:t xml:space="preserve">Document </w:t>
      </w:r>
      <w:hyperlink r:id="rId20" w:history="1">
        <w:r w:rsidRPr="00F16FF4">
          <w:rPr>
            <w:rStyle w:val="Hyperlink"/>
            <w:rFonts w:asciiTheme="minorHAnsi" w:hAnsiTheme="minorHAnsi"/>
            <w:szCs w:val="24"/>
            <w:lang w:val="en-GB"/>
          </w:rPr>
          <w:t>1C/226</w:t>
        </w:r>
      </w:hyperlink>
      <w:r w:rsidRPr="00F16FF4">
        <w:rPr>
          <w:rStyle w:val="FootnoteReference"/>
          <w:rFonts w:asciiTheme="minorHAnsi" w:hAnsiTheme="minorHAnsi"/>
          <w:szCs w:val="24"/>
          <w:lang w:val="en-GB"/>
        </w:rPr>
        <w:footnoteReference w:customMarkFollows="1" w:id="4"/>
        <w:t>***</w:t>
      </w:r>
      <w:r w:rsidRPr="00F16FF4">
        <w:rPr>
          <w:lang w:val="en-GB"/>
        </w:rPr>
        <w:t>)</w:t>
      </w:r>
      <w:r w:rsidRPr="00F16FF4">
        <w:rPr>
          <w:lang w:val="en-GB"/>
        </w:rPr>
        <w:br/>
        <w:t>and of other relevant meeting(s)</w:t>
      </w:r>
    </w:p>
    <w:p w14:paraId="149CDF1D" w14:textId="77777777" w:rsidR="00B625B2" w:rsidRPr="00F16FF4" w:rsidRDefault="00B625B2" w:rsidP="006E05DE">
      <w:pPr>
        <w:pStyle w:val="enumlev1"/>
        <w:spacing w:before="120"/>
        <w:rPr>
          <w:lang w:val="en-GB"/>
        </w:rPr>
      </w:pPr>
      <w:r w:rsidRPr="00F16FF4">
        <w:rPr>
          <w:b/>
          <w:bCs/>
          <w:lang w:val="en-GB"/>
        </w:rPr>
        <w:t>4</w:t>
      </w:r>
      <w:r w:rsidRPr="00F16FF4">
        <w:rPr>
          <w:b/>
          <w:bCs/>
          <w:lang w:val="en-GB"/>
        </w:rPr>
        <w:tab/>
      </w:r>
      <w:r w:rsidRPr="00F16FF4">
        <w:rPr>
          <w:szCs w:val="24"/>
          <w:lang w:val="en-GB"/>
        </w:rPr>
        <w:t>Reports on the correspondence activities:</w:t>
      </w:r>
    </w:p>
    <w:p w14:paraId="61281FDE" w14:textId="77777777" w:rsidR="00B625B2" w:rsidRPr="00F16FF4" w:rsidRDefault="00B625B2" w:rsidP="006E05DE">
      <w:pPr>
        <w:pStyle w:val="enumlev2"/>
        <w:jc w:val="left"/>
        <w:rPr>
          <w:lang w:val="en-GB"/>
        </w:rPr>
      </w:pPr>
      <w:r w:rsidRPr="00F16FF4">
        <w:rPr>
          <w:caps/>
          <w:szCs w:val="24"/>
          <w:lang w:val="en-GB"/>
        </w:rPr>
        <w:t>–</w:t>
      </w:r>
      <w:r w:rsidRPr="00F16FF4">
        <w:rPr>
          <w:lang w:val="en-GB"/>
        </w:rPr>
        <w:tab/>
        <w:t xml:space="preserve">WP 1C Correspondence Group on developing a draft new Report </w:t>
      </w:r>
      <w:r w:rsidRPr="00F16FF4">
        <w:rPr>
          <w:lang w:val="en-GB"/>
        </w:rPr>
        <w:br/>
        <w:t xml:space="preserve">ITU-R SM.[POPULATION_COVERAGE] on Methods for estimating </w:t>
      </w:r>
      <w:r w:rsidRPr="00F16FF4">
        <w:rPr>
          <w:lang w:val="en-GB"/>
        </w:rPr>
        <w:br/>
        <w:t>population coverage for public terrestrial broadcasting networks</w:t>
      </w:r>
    </w:p>
    <w:p w14:paraId="5B5B7AA9"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the use of commercial drones operating within visible line of sight for measurements of own country spectrum towards a preliminary draft new Report ITU-R SM.[UAVs]</w:t>
      </w:r>
    </w:p>
    <w:p w14:paraId="5F7D9EA0"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the development of a draft new Recommendation on field strength measurement accuracy</w:t>
      </w:r>
    </w:p>
    <w:p w14:paraId="713B5C47"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the development of a draft new Recommendation on test procedure for measuring geolocation accuracy based on TDOA</w:t>
      </w:r>
    </w:p>
    <w:p w14:paraId="0D500F2D"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Rapporteur Group on performance evaluation of mobile DF units in operational environment towards a preliminary draft new Recommendation</w:t>
      </w:r>
    </w:p>
    <w:p w14:paraId="5362DCBB"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the revision of Rec. ITU-R SM.1392-2 on essential requirements for a spectrum monitoring system for developing countries</w:t>
      </w:r>
    </w:p>
    <w:p w14:paraId="12BAD24B"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developing a new edition of the ITU Handbook on Spectrum Monitoring</w:t>
      </w:r>
    </w:p>
    <w:p w14:paraId="2422515A" w14:textId="77777777" w:rsidR="00B625B2" w:rsidRPr="00F16FF4" w:rsidRDefault="00B625B2" w:rsidP="006E05DE">
      <w:pPr>
        <w:pStyle w:val="enumlev2"/>
        <w:jc w:val="left"/>
        <w:rPr>
          <w:lang w:val="en-GB"/>
        </w:rPr>
      </w:pPr>
      <w:r w:rsidRPr="00F16FF4">
        <w:rPr>
          <w:caps/>
          <w:szCs w:val="24"/>
          <w:lang w:val="en-GB"/>
        </w:rPr>
        <w:t>–</w:t>
      </w:r>
      <w:r w:rsidRPr="00F16FF4">
        <w:rPr>
          <w:caps/>
          <w:szCs w:val="24"/>
          <w:lang w:val="en-GB"/>
        </w:rPr>
        <w:tab/>
      </w:r>
      <w:r w:rsidRPr="00F16FF4">
        <w:rPr>
          <w:lang w:val="en-GB"/>
        </w:rPr>
        <w:t>WP 1C Correspondence Group on the use of small satellites for spectrum monitoring towards a preliminary draft new Report ITU-R SM.[SMALL-SAT]</w:t>
      </w:r>
    </w:p>
    <w:p w14:paraId="5397B5D2" w14:textId="77777777" w:rsidR="00B625B2" w:rsidRPr="00F16FF4" w:rsidRDefault="00B625B2" w:rsidP="006E05DE">
      <w:pPr>
        <w:pStyle w:val="enumlev2"/>
        <w:jc w:val="left"/>
        <w:rPr>
          <w:lang w:val="en-GB"/>
        </w:rPr>
      </w:pPr>
      <w:r w:rsidRPr="00F16FF4">
        <w:rPr>
          <w:lang w:val="en-GB"/>
        </w:rPr>
        <w:t>–</w:t>
      </w:r>
      <w:r w:rsidRPr="00F16FF4">
        <w:rPr>
          <w:lang w:val="en-GB"/>
        </w:rPr>
        <w:tab/>
        <w:t>SG 1 Rapporteur Group on Liaison with CISPR</w:t>
      </w:r>
    </w:p>
    <w:p w14:paraId="7E27281B" w14:textId="77777777" w:rsidR="00B625B2" w:rsidRPr="00F16FF4" w:rsidRDefault="00B625B2" w:rsidP="006E05DE">
      <w:pPr>
        <w:pStyle w:val="enumlev1"/>
        <w:spacing w:before="120"/>
        <w:rPr>
          <w:lang w:val="en-GB"/>
        </w:rPr>
      </w:pPr>
      <w:r w:rsidRPr="00F16FF4">
        <w:rPr>
          <w:b/>
          <w:bCs/>
          <w:lang w:val="en-GB"/>
        </w:rPr>
        <w:t>5</w:t>
      </w:r>
      <w:r w:rsidRPr="00F16FF4">
        <w:rPr>
          <w:lang w:val="en-GB"/>
        </w:rPr>
        <w:tab/>
      </w:r>
      <w:r w:rsidRPr="00F16FF4">
        <w:rPr>
          <w:lang w:val="en-GB" w:eastAsia="zh-CN"/>
        </w:rPr>
        <w:t>Results of RA-19, WRC-19 and CPM23-1</w:t>
      </w:r>
    </w:p>
    <w:p w14:paraId="3F3A8673" w14:textId="77777777" w:rsidR="00B625B2" w:rsidRPr="00F16FF4" w:rsidRDefault="00B625B2" w:rsidP="006E05DE">
      <w:pPr>
        <w:pStyle w:val="enumlev1"/>
        <w:spacing w:before="120"/>
        <w:rPr>
          <w:lang w:val="en-GB"/>
        </w:rPr>
      </w:pPr>
      <w:r w:rsidRPr="00F16FF4">
        <w:rPr>
          <w:b/>
          <w:bCs/>
          <w:lang w:val="en-GB"/>
        </w:rPr>
        <w:t>6</w:t>
      </w:r>
      <w:r w:rsidRPr="00F16FF4">
        <w:rPr>
          <w:lang w:val="en-GB"/>
        </w:rPr>
        <w:tab/>
        <w:t xml:space="preserve">Establishment of sub-Group(s), </w:t>
      </w:r>
      <w:r w:rsidRPr="00F16FF4">
        <w:rPr>
          <w:color w:val="000000"/>
          <w:lang w:val="en-GB"/>
        </w:rPr>
        <w:t xml:space="preserve">assignment </w:t>
      </w:r>
      <w:r w:rsidRPr="00F16FF4">
        <w:rPr>
          <w:lang w:val="en-GB"/>
        </w:rPr>
        <w:t>of documents and appointment of Chairmen</w:t>
      </w:r>
    </w:p>
    <w:p w14:paraId="4344C052" w14:textId="77777777" w:rsidR="00B625B2" w:rsidRPr="00F16FF4" w:rsidRDefault="00B625B2" w:rsidP="006E05DE">
      <w:pPr>
        <w:pStyle w:val="enumlev1"/>
        <w:spacing w:before="120"/>
        <w:rPr>
          <w:lang w:val="en-GB"/>
        </w:rPr>
      </w:pPr>
      <w:r w:rsidRPr="00F16FF4">
        <w:rPr>
          <w:b/>
          <w:bCs/>
          <w:lang w:val="en-GB"/>
        </w:rPr>
        <w:t>7</w:t>
      </w:r>
      <w:r w:rsidRPr="00F16FF4">
        <w:rPr>
          <w:lang w:val="en-GB"/>
        </w:rPr>
        <w:tab/>
        <w:t>Drafting of output documents</w:t>
      </w:r>
    </w:p>
    <w:p w14:paraId="3F92DBC3" w14:textId="77777777" w:rsidR="00B625B2" w:rsidRPr="00F16FF4" w:rsidRDefault="00B625B2" w:rsidP="006E05DE">
      <w:pPr>
        <w:pStyle w:val="enumlev1"/>
        <w:spacing w:before="120"/>
        <w:rPr>
          <w:lang w:val="en-GB"/>
        </w:rPr>
      </w:pPr>
      <w:r w:rsidRPr="00F16FF4">
        <w:rPr>
          <w:b/>
          <w:bCs/>
          <w:lang w:val="en-GB"/>
        </w:rPr>
        <w:t>8</w:t>
      </w:r>
      <w:r w:rsidRPr="00F16FF4">
        <w:rPr>
          <w:lang w:val="en-GB"/>
        </w:rPr>
        <w:tab/>
        <w:t>Preparation of draft Recommendations, Reports and other relevant texts for the June 2020 meeting of Study Group 1</w:t>
      </w:r>
    </w:p>
    <w:p w14:paraId="000596BE" w14:textId="77777777" w:rsidR="00B625B2" w:rsidRPr="00F16FF4" w:rsidRDefault="00B625B2" w:rsidP="006E05DE">
      <w:pPr>
        <w:pStyle w:val="enumlev1"/>
        <w:spacing w:before="120"/>
        <w:rPr>
          <w:lang w:val="en-GB"/>
        </w:rPr>
      </w:pPr>
      <w:r w:rsidRPr="00F16FF4">
        <w:rPr>
          <w:b/>
          <w:bCs/>
          <w:lang w:val="en-GB"/>
        </w:rPr>
        <w:t>9</w:t>
      </w:r>
      <w:r w:rsidRPr="00F16FF4">
        <w:rPr>
          <w:b/>
          <w:bCs/>
          <w:lang w:val="en-GB"/>
        </w:rPr>
        <w:tab/>
      </w:r>
      <w:r w:rsidRPr="00F16FF4">
        <w:rPr>
          <w:lang w:val="en-GB"/>
        </w:rPr>
        <w:t>Liaison with other Groups</w:t>
      </w:r>
    </w:p>
    <w:p w14:paraId="25479075" w14:textId="77777777" w:rsidR="00B625B2" w:rsidRPr="00F16FF4" w:rsidRDefault="00B625B2" w:rsidP="006E05DE">
      <w:pPr>
        <w:pStyle w:val="enumlev1"/>
        <w:spacing w:before="120"/>
        <w:rPr>
          <w:lang w:val="en-GB"/>
        </w:rPr>
      </w:pPr>
      <w:r w:rsidRPr="00F16FF4">
        <w:rPr>
          <w:b/>
          <w:bCs/>
          <w:lang w:val="en-GB"/>
        </w:rPr>
        <w:t>10</w:t>
      </w:r>
      <w:r w:rsidRPr="00F16FF4">
        <w:rPr>
          <w:b/>
          <w:bCs/>
          <w:lang w:val="en-GB"/>
        </w:rPr>
        <w:tab/>
      </w:r>
      <w:r w:rsidRPr="00F16FF4">
        <w:rPr>
          <w:lang w:val="en-GB"/>
        </w:rPr>
        <w:t>Discussion</w:t>
      </w:r>
      <w:r w:rsidRPr="00F16FF4">
        <w:rPr>
          <w:lang w:val="en-GB" w:eastAsia="zh-CN"/>
        </w:rPr>
        <w:t xml:space="preserve"> of the future work plan</w:t>
      </w:r>
    </w:p>
    <w:p w14:paraId="457DA442" w14:textId="77777777" w:rsidR="00B625B2" w:rsidRPr="00F16FF4" w:rsidRDefault="00B625B2" w:rsidP="006E05DE">
      <w:pPr>
        <w:pStyle w:val="enumlev1"/>
        <w:spacing w:before="120"/>
        <w:rPr>
          <w:lang w:val="en-GB"/>
        </w:rPr>
      </w:pPr>
      <w:r w:rsidRPr="00F16FF4">
        <w:rPr>
          <w:b/>
          <w:bCs/>
          <w:lang w:val="en-GB" w:eastAsia="zh-CN"/>
        </w:rPr>
        <w:t>11</w:t>
      </w:r>
      <w:r w:rsidRPr="00F16FF4">
        <w:rPr>
          <w:lang w:val="en-GB" w:eastAsia="zh-CN"/>
        </w:rPr>
        <w:tab/>
      </w:r>
      <w:r w:rsidRPr="00F16FF4">
        <w:rPr>
          <w:lang w:val="en-GB"/>
        </w:rPr>
        <w:t>Date and location of next meeting</w:t>
      </w:r>
    </w:p>
    <w:p w14:paraId="001343F5" w14:textId="77777777" w:rsidR="00B625B2" w:rsidRPr="00F16FF4" w:rsidRDefault="00B625B2" w:rsidP="006E05DE">
      <w:pPr>
        <w:pStyle w:val="enumlev1"/>
        <w:spacing w:before="120"/>
        <w:rPr>
          <w:lang w:val="en-GB"/>
        </w:rPr>
      </w:pPr>
      <w:r w:rsidRPr="00F16FF4">
        <w:rPr>
          <w:b/>
          <w:bCs/>
          <w:lang w:val="en-GB"/>
        </w:rPr>
        <w:t>12</w:t>
      </w:r>
      <w:r w:rsidRPr="00F16FF4">
        <w:rPr>
          <w:lang w:val="en-GB"/>
        </w:rPr>
        <w:tab/>
        <w:t>Any other business</w:t>
      </w:r>
    </w:p>
    <w:p w14:paraId="7E22C885" w14:textId="77777777" w:rsidR="00B625B2" w:rsidRPr="00F16FF4" w:rsidRDefault="00B625B2" w:rsidP="006E05DE">
      <w:pPr>
        <w:pStyle w:val="enumlev1"/>
        <w:spacing w:before="120"/>
        <w:rPr>
          <w:lang w:val="en-GB"/>
        </w:rPr>
      </w:pPr>
      <w:r w:rsidRPr="00F16FF4">
        <w:rPr>
          <w:b/>
          <w:bCs/>
          <w:lang w:val="en-GB" w:eastAsia="zh-CN"/>
        </w:rPr>
        <w:t>13</w:t>
      </w:r>
      <w:r w:rsidRPr="00F16FF4">
        <w:rPr>
          <w:lang w:val="en-GB" w:eastAsia="zh-CN"/>
        </w:rPr>
        <w:tab/>
      </w:r>
      <w:r w:rsidRPr="00F16FF4">
        <w:rPr>
          <w:lang w:val="en-GB"/>
        </w:rPr>
        <w:t>Closing remarks</w:t>
      </w:r>
    </w:p>
    <w:p w14:paraId="5049E5A5" w14:textId="54B86A00" w:rsidR="00012FC4" w:rsidRPr="00F16FF4" w:rsidRDefault="00B625B2" w:rsidP="006E05DE">
      <w:pPr>
        <w:tabs>
          <w:tab w:val="clear" w:pos="794"/>
          <w:tab w:val="clear" w:pos="1191"/>
          <w:tab w:val="clear" w:pos="1588"/>
          <w:tab w:val="clear" w:pos="1985"/>
          <w:tab w:val="center" w:pos="7655"/>
        </w:tabs>
        <w:spacing w:before="480"/>
        <w:rPr>
          <w:lang w:val="en-GB"/>
        </w:rPr>
      </w:pPr>
      <w:r w:rsidRPr="00F16FF4">
        <w:rPr>
          <w:lang w:val="en-GB"/>
        </w:rPr>
        <w:tab/>
      </w:r>
      <w:r w:rsidRPr="00F16FF4">
        <w:rPr>
          <w:szCs w:val="24"/>
          <w:lang w:val="en-GB"/>
        </w:rPr>
        <w:t>R. TRAUTMANN</w:t>
      </w:r>
      <w:r w:rsidRPr="00F16FF4">
        <w:rPr>
          <w:lang w:val="en-GB"/>
        </w:rPr>
        <w:br/>
      </w:r>
      <w:r w:rsidRPr="00F16FF4">
        <w:rPr>
          <w:lang w:val="en-GB"/>
        </w:rPr>
        <w:tab/>
        <w:t>Chairman, Working Party 1C</w:t>
      </w:r>
    </w:p>
    <w:sectPr w:rsidR="00012FC4" w:rsidRPr="00F16FF4" w:rsidSect="00DF42BD">
      <w:headerReference w:type="even" r:id="rId21"/>
      <w:headerReference w:type="default" r:id="rId22"/>
      <w:headerReference w:type="first" r:id="rId23"/>
      <w:footerReference w:type="first" r:id="rId24"/>
      <w:pgSz w:w="11907" w:h="16834" w:code="9"/>
      <w:pgMar w:top="1134" w:right="1134" w:bottom="993" w:left="1134" w:header="56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50E8A" w14:textId="77777777" w:rsidR="0016252D" w:rsidRDefault="0016252D">
      <w:r>
        <w:separator/>
      </w:r>
    </w:p>
  </w:endnote>
  <w:endnote w:type="continuationSeparator" w:id="0">
    <w:p w14:paraId="640073B8" w14:textId="77777777" w:rsidR="0016252D" w:rsidRDefault="0016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bats">
    <w:panose1 w:val="00000000000000000000"/>
    <w:charset w:val="02"/>
    <w:family w:val="auto"/>
    <w:notTrueType/>
    <w:pitch w:val="default"/>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8F087" w14:textId="23475606" w:rsidR="009578C8" w:rsidRPr="00DE37D9" w:rsidRDefault="002B2285" w:rsidP="00DE37D9">
    <w:pPr>
      <w:pStyle w:val="FirstFooter"/>
      <w:spacing w:line="240" w:lineRule="auto"/>
      <w:ind w:left="-397" w:right="-397"/>
      <w:jc w:val="center"/>
      <w:rPr>
        <w:lang w:val="fr-FR"/>
      </w:rPr>
    </w:pPr>
    <w:r w:rsidRPr="003D7088">
      <w:rPr>
        <w:color w:val="4F81BD" w:themeColor="accent1"/>
        <w:sz w:val="19"/>
        <w:szCs w:val="19"/>
        <w:lang w:val="en-GB"/>
      </w:rPr>
      <w:t>International Telecommunication Union • Place des Nations, CH</w:t>
    </w:r>
    <w:r w:rsidRPr="003D7088">
      <w:rPr>
        <w:color w:val="4F81BD" w:themeColor="accent1"/>
        <w:sz w:val="19"/>
        <w:szCs w:val="19"/>
        <w:lang w:val="en-GB"/>
      </w:rPr>
      <w:noBreakHyphen/>
      <w:t xml:space="preserve">1211 Geneva 20, Switzerland • </w:t>
    </w:r>
    <w:r w:rsidRPr="003D7088">
      <w:rPr>
        <w:color w:val="4F81BD" w:themeColor="accent1"/>
        <w:sz w:val="19"/>
        <w:szCs w:val="19"/>
        <w:lang w:val="en-GB"/>
      </w:rPr>
      <w:br/>
      <w:t xml:space="preserve">Tel: +41 22 730 5111 • E-mail: </w:t>
    </w:r>
    <w:hyperlink r:id="rId1" w:history="1">
      <w:r w:rsidRPr="003D7088">
        <w:rPr>
          <w:rStyle w:val="Hyperlink"/>
          <w:sz w:val="19"/>
          <w:szCs w:val="19"/>
          <w:lang w:val="en-GB"/>
        </w:rPr>
        <w:t>itumail@itu.int</w:t>
      </w:r>
    </w:hyperlink>
    <w:r w:rsidRPr="003D7088">
      <w:rPr>
        <w:color w:val="4F81BD" w:themeColor="accent1"/>
        <w:sz w:val="19"/>
        <w:szCs w:val="19"/>
        <w:lang w:val="en-GB"/>
      </w:rPr>
      <w:t xml:space="preserve"> • Fax: +41 22 733 7256 • </w:t>
    </w:r>
    <w:hyperlink r:id="rId2" w:history="1">
      <w:r w:rsidRPr="003D7088">
        <w:rPr>
          <w:rStyle w:val="Hyperlink"/>
          <w:sz w:val="19"/>
          <w:szCs w:val="19"/>
          <w:lang w:val="en-GB"/>
        </w:rPr>
        <w:t>www.itu.int</w:t>
      </w:r>
    </w:hyperlink>
    <w:r w:rsidRPr="003D7088">
      <w:rPr>
        <w:color w:val="4F81BD" w:themeColor="accent1"/>
        <w:sz w:val="19"/>
        <w:szCs w:val="19"/>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23C52" w14:textId="77777777" w:rsidR="0016252D" w:rsidRPr="00C21E0A" w:rsidRDefault="0016252D" w:rsidP="00FB6EB1">
      <w:pPr>
        <w:rPr>
          <w:rFonts w:asciiTheme="majorBidi" w:hAnsiTheme="majorBidi" w:cstheme="majorBidi"/>
        </w:rPr>
      </w:pPr>
      <w:r w:rsidRPr="00C21E0A">
        <w:rPr>
          <w:rFonts w:asciiTheme="majorBidi" w:hAnsiTheme="majorBidi" w:cstheme="majorBidi"/>
        </w:rPr>
        <w:t>_______________</w:t>
      </w:r>
    </w:p>
  </w:footnote>
  <w:footnote w:type="continuationSeparator" w:id="0">
    <w:p w14:paraId="08A3AC8A" w14:textId="77777777" w:rsidR="0016252D" w:rsidRDefault="0016252D">
      <w:r>
        <w:continuationSeparator/>
      </w:r>
    </w:p>
  </w:footnote>
  <w:footnote w:id="1">
    <w:p w14:paraId="5D107086" w14:textId="77777777" w:rsidR="002971BD" w:rsidRPr="00514398" w:rsidRDefault="002971BD" w:rsidP="002971BD">
      <w:pPr>
        <w:pStyle w:val="FootnoteText"/>
        <w:tabs>
          <w:tab w:val="clear" w:pos="255"/>
          <w:tab w:val="left" w:pos="284"/>
        </w:tabs>
        <w:ind w:left="0" w:firstLine="0"/>
        <w:rPr>
          <w:sz w:val="22"/>
        </w:rPr>
      </w:pPr>
      <w:r w:rsidRPr="00D56658">
        <w:rPr>
          <w:rStyle w:val="FootnoteReference"/>
        </w:rPr>
        <w:t>*</w:t>
      </w:r>
      <w:r w:rsidRPr="00D56658">
        <w:t xml:space="preserve"> </w:t>
      </w:r>
      <w:r w:rsidRPr="00D56658">
        <w:tab/>
      </w:r>
      <w:r w:rsidRPr="00514398">
        <w:rPr>
          <w:sz w:val="22"/>
        </w:rPr>
        <w:t>Where translation is required, contributions should be received at least three months prior to the meeting.</w:t>
      </w:r>
    </w:p>
  </w:footnote>
  <w:footnote w:id="2">
    <w:p w14:paraId="5A9F9E64" w14:textId="77777777" w:rsidR="00B625B2" w:rsidRPr="00033CD7" w:rsidRDefault="00B625B2" w:rsidP="00B625B2">
      <w:pPr>
        <w:pStyle w:val="FootnoteText"/>
        <w:tabs>
          <w:tab w:val="clear" w:pos="255"/>
          <w:tab w:val="left" w:pos="284"/>
        </w:tabs>
        <w:ind w:left="0" w:firstLine="0"/>
        <w:rPr>
          <w:sz w:val="24"/>
          <w:szCs w:val="24"/>
        </w:rPr>
      </w:pPr>
      <w:r w:rsidRPr="00514398">
        <w:rPr>
          <w:rStyle w:val="FootnoteReference"/>
          <w:szCs w:val="18"/>
        </w:rPr>
        <w:t>*</w:t>
      </w:r>
      <w:r>
        <w:rPr>
          <w:sz w:val="24"/>
          <w:szCs w:val="24"/>
        </w:rPr>
        <w:tab/>
      </w:r>
      <w:r w:rsidRPr="00514398">
        <w:rPr>
          <w:sz w:val="22"/>
        </w:rPr>
        <w:t xml:space="preserve">From the </w:t>
      </w:r>
      <w:hyperlink r:id="rId1" w:history="1">
        <w:r w:rsidRPr="00514398">
          <w:rPr>
            <w:rStyle w:val="Hyperlink"/>
            <w:sz w:val="22"/>
          </w:rPr>
          <w:t>2015-2019 study-period WP 1A contributions</w:t>
        </w:r>
      </w:hyperlink>
      <w:r w:rsidRPr="00514398">
        <w:rPr>
          <w:sz w:val="22"/>
        </w:rPr>
        <w:t>.</w:t>
      </w:r>
    </w:p>
  </w:footnote>
  <w:footnote w:id="3">
    <w:p w14:paraId="388C37AC" w14:textId="77777777" w:rsidR="00B625B2" w:rsidRPr="00514398" w:rsidRDefault="00B625B2" w:rsidP="00B625B2">
      <w:pPr>
        <w:pStyle w:val="FootnoteText"/>
        <w:tabs>
          <w:tab w:val="clear" w:pos="255"/>
          <w:tab w:val="left" w:pos="284"/>
        </w:tabs>
        <w:ind w:left="0" w:firstLine="0"/>
        <w:rPr>
          <w:sz w:val="22"/>
        </w:rPr>
      </w:pPr>
      <w:r w:rsidRPr="00514398">
        <w:rPr>
          <w:rStyle w:val="FootnoteReference"/>
          <w:szCs w:val="18"/>
        </w:rPr>
        <w:t>**</w:t>
      </w:r>
      <w:r w:rsidRPr="00514398">
        <w:rPr>
          <w:sz w:val="18"/>
          <w:szCs w:val="18"/>
        </w:rPr>
        <w:tab/>
      </w:r>
      <w:r w:rsidRPr="00514398">
        <w:rPr>
          <w:sz w:val="22"/>
        </w:rPr>
        <w:t xml:space="preserve">From the </w:t>
      </w:r>
      <w:hyperlink r:id="rId2" w:history="1">
        <w:r w:rsidRPr="00514398">
          <w:rPr>
            <w:rStyle w:val="Hyperlink"/>
            <w:sz w:val="22"/>
          </w:rPr>
          <w:t>2015-2019 study-period WP 1B contributions</w:t>
        </w:r>
      </w:hyperlink>
      <w:r w:rsidRPr="00514398">
        <w:rPr>
          <w:sz w:val="22"/>
        </w:rPr>
        <w:t>.</w:t>
      </w:r>
    </w:p>
  </w:footnote>
  <w:footnote w:id="4">
    <w:p w14:paraId="7640970D" w14:textId="1A3CF989" w:rsidR="00B625B2" w:rsidRPr="00033CD7" w:rsidRDefault="00B625B2" w:rsidP="00B625B2">
      <w:pPr>
        <w:pStyle w:val="FootnoteText"/>
        <w:tabs>
          <w:tab w:val="clear" w:pos="255"/>
          <w:tab w:val="left" w:pos="284"/>
        </w:tabs>
        <w:ind w:left="0" w:firstLine="0"/>
        <w:rPr>
          <w:sz w:val="24"/>
          <w:szCs w:val="24"/>
        </w:rPr>
      </w:pPr>
      <w:r w:rsidRPr="00514398">
        <w:rPr>
          <w:rStyle w:val="FootnoteReference"/>
          <w:szCs w:val="18"/>
        </w:rPr>
        <w:t>***</w:t>
      </w:r>
      <w:r w:rsidR="00514398">
        <w:rPr>
          <w:sz w:val="24"/>
          <w:szCs w:val="24"/>
        </w:rPr>
        <w:tab/>
      </w:r>
      <w:r w:rsidRPr="00514398">
        <w:rPr>
          <w:sz w:val="22"/>
        </w:rPr>
        <w:t xml:space="preserve">From the </w:t>
      </w:r>
      <w:hyperlink r:id="rId3" w:history="1">
        <w:r w:rsidRPr="00514398">
          <w:rPr>
            <w:rStyle w:val="Hyperlink"/>
            <w:sz w:val="22"/>
          </w:rPr>
          <w:t>2015-2019 study-period WP 1C contributions</w:t>
        </w:r>
      </w:hyperlink>
      <w:r w:rsidRPr="00514398">
        <w:rPr>
          <w:sz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274AE" w14:textId="60E984BC" w:rsidR="00FC6F6B" w:rsidRPr="00FC5D01" w:rsidRDefault="00FC5D01" w:rsidP="00FC5D01">
    <w:pPr>
      <w:pStyle w:val="Header"/>
      <w:jc w:val="center"/>
      <w:rPr>
        <w:sz w:val="18"/>
        <w:szCs w:val="18"/>
      </w:rPr>
    </w:pPr>
    <w:r w:rsidRPr="000B32F1">
      <w:rPr>
        <w:sz w:val="18"/>
        <w:szCs w:val="18"/>
      </w:rPr>
      <w:t xml:space="preserve">- </w:t>
    </w:r>
    <w:r w:rsidR="00897E47" w:rsidRPr="000B32F1">
      <w:rPr>
        <w:rStyle w:val="PageNumber"/>
        <w:sz w:val="18"/>
        <w:szCs w:val="18"/>
      </w:rPr>
      <w:fldChar w:fldCharType="begin"/>
    </w:r>
    <w:r w:rsidRPr="000B32F1">
      <w:rPr>
        <w:rStyle w:val="PageNumber"/>
        <w:sz w:val="18"/>
        <w:szCs w:val="18"/>
      </w:rPr>
      <w:instrText xml:space="preserve"> PAGE </w:instrText>
    </w:r>
    <w:r w:rsidR="00897E47" w:rsidRPr="000B32F1">
      <w:rPr>
        <w:rStyle w:val="PageNumber"/>
        <w:sz w:val="18"/>
        <w:szCs w:val="18"/>
      </w:rPr>
      <w:fldChar w:fldCharType="separate"/>
    </w:r>
    <w:r w:rsidR="00642FFE">
      <w:rPr>
        <w:rStyle w:val="PageNumber"/>
        <w:noProof/>
        <w:sz w:val="18"/>
        <w:szCs w:val="18"/>
      </w:rPr>
      <w:t>6</w:t>
    </w:r>
    <w:r w:rsidR="00897E47" w:rsidRPr="000B32F1">
      <w:rPr>
        <w:rStyle w:val="PageNumber"/>
        <w:sz w:val="18"/>
        <w:szCs w:val="18"/>
      </w:rPr>
      <w:fldChar w:fldCharType="end"/>
    </w:r>
    <w:r w:rsidRPr="000B32F1">
      <w:rPr>
        <w:rStyle w:val="PageNumber"/>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10309" w14:textId="7B956F7F" w:rsidR="00E915AF" w:rsidRPr="00FC5D01" w:rsidRDefault="00FC5D01" w:rsidP="00FC5D01">
    <w:pPr>
      <w:pStyle w:val="Header"/>
      <w:jc w:val="center"/>
      <w:rPr>
        <w:sz w:val="18"/>
        <w:szCs w:val="18"/>
      </w:rPr>
    </w:pPr>
    <w:r w:rsidRPr="000B32F1">
      <w:rPr>
        <w:sz w:val="18"/>
        <w:szCs w:val="18"/>
      </w:rPr>
      <w:t xml:space="preserve">- </w:t>
    </w:r>
    <w:r w:rsidR="00897E47" w:rsidRPr="000B32F1">
      <w:rPr>
        <w:rStyle w:val="PageNumber"/>
        <w:sz w:val="18"/>
        <w:szCs w:val="18"/>
      </w:rPr>
      <w:fldChar w:fldCharType="begin"/>
    </w:r>
    <w:r w:rsidRPr="000B32F1">
      <w:rPr>
        <w:rStyle w:val="PageNumber"/>
        <w:sz w:val="18"/>
        <w:szCs w:val="18"/>
      </w:rPr>
      <w:instrText xml:space="preserve"> PAGE </w:instrText>
    </w:r>
    <w:r w:rsidR="00897E47" w:rsidRPr="000B32F1">
      <w:rPr>
        <w:rStyle w:val="PageNumber"/>
        <w:sz w:val="18"/>
        <w:szCs w:val="18"/>
      </w:rPr>
      <w:fldChar w:fldCharType="separate"/>
    </w:r>
    <w:r w:rsidR="00642FFE">
      <w:rPr>
        <w:rStyle w:val="PageNumber"/>
        <w:noProof/>
        <w:sz w:val="18"/>
        <w:szCs w:val="18"/>
      </w:rPr>
      <w:t>5</w:t>
    </w:r>
    <w:r w:rsidR="00897E47" w:rsidRPr="000B32F1">
      <w:rPr>
        <w:rStyle w:val="PageNumber"/>
        <w:sz w:val="18"/>
        <w:szCs w:val="18"/>
      </w:rPr>
      <w:fldChar w:fldCharType="end"/>
    </w:r>
    <w:r w:rsidRPr="000B32F1">
      <w:rPr>
        <w:rStyle w:val="PageNumber"/>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4AD1E" w14:textId="36DD5D5B" w:rsidR="008723EB" w:rsidRPr="00A142E0" w:rsidRDefault="00A142E0" w:rsidP="00A142E0">
    <w:pPr>
      <w:pStyle w:val="Header"/>
      <w:spacing w:before="240" w:line="360" w:lineRule="auto"/>
      <w:jc w:val="center"/>
    </w:pPr>
    <w:r>
      <w:rPr>
        <w:noProof/>
        <w:lang w:val="en-GB" w:eastAsia="zh-CN"/>
      </w:rPr>
      <w:drawing>
        <wp:inline distT="0" distB="0" distL="0" distR="0" wp14:anchorId="3119ACE6" wp14:editId="410AC125">
          <wp:extent cx="765175" cy="765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1"/>
    <w:lvl w:ilvl="0">
      <w:start w:val="1"/>
      <w:numFmt w:val="bullet"/>
      <w:suff w:val="nothing"/>
      <w:lvlText w:val="·"/>
      <w:lvlJc w:val="left"/>
      <w:pPr>
        <w:ind w:left="360" w:hanging="360"/>
      </w:pPr>
      <w:rPr>
        <w:rFonts w:ascii="Symbol" w:hAnsi="Symbo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6"/>
    <w:multiLevelType w:val="multilevel"/>
    <w:tmpl w:val="00000006"/>
    <w:name w:val="RTF_Num 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2" w15:restartNumberingAfterBreak="0">
    <w:nsid w:val="00000007"/>
    <w:multiLevelType w:val="multilevel"/>
    <w:tmpl w:val="00000007"/>
    <w:name w:val="RTF_Num 3"/>
    <w:lvl w:ilvl="0">
      <w:start w:val="2"/>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8"/>
    <w:multiLevelType w:val="multilevel"/>
    <w:tmpl w:val="00000008"/>
    <w:name w:val="RTF_Num 4"/>
    <w:lvl w:ilvl="0">
      <w:start w:val="5"/>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3AB3FF7"/>
    <w:multiLevelType w:val="hybridMultilevel"/>
    <w:tmpl w:val="375082FA"/>
    <w:lvl w:ilvl="0" w:tplc="0409000F">
      <w:start w:val="1"/>
      <w:numFmt w:val="decimal"/>
      <w:lvlText w:val="%1."/>
      <w:lvlJc w:val="left"/>
      <w:pPr>
        <w:tabs>
          <w:tab w:val="num" w:pos="1130"/>
        </w:tabs>
        <w:ind w:left="1130" w:hanging="360"/>
      </w:pPr>
      <w:rPr>
        <w:rFonts w:cs="Times New Roman"/>
      </w:rPr>
    </w:lvl>
    <w:lvl w:ilvl="1" w:tplc="04090019">
      <w:start w:val="1"/>
      <w:numFmt w:val="lowerLetter"/>
      <w:lvlText w:val="%2."/>
      <w:lvlJc w:val="left"/>
      <w:pPr>
        <w:tabs>
          <w:tab w:val="num" w:pos="1850"/>
        </w:tabs>
        <w:ind w:left="1850" w:hanging="360"/>
      </w:pPr>
      <w:rPr>
        <w:rFonts w:cs="Times New Roman"/>
      </w:rPr>
    </w:lvl>
    <w:lvl w:ilvl="2" w:tplc="0409001B">
      <w:start w:val="1"/>
      <w:numFmt w:val="lowerRoman"/>
      <w:lvlText w:val="%3."/>
      <w:lvlJc w:val="right"/>
      <w:pPr>
        <w:tabs>
          <w:tab w:val="num" w:pos="2570"/>
        </w:tabs>
        <w:ind w:left="2570" w:hanging="180"/>
      </w:pPr>
      <w:rPr>
        <w:rFonts w:cs="Times New Roman"/>
      </w:rPr>
    </w:lvl>
    <w:lvl w:ilvl="3" w:tplc="0409000F">
      <w:start w:val="1"/>
      <w:numFmt w:val="decimal"/>
      <w:lvlText w:val="%4."/>
      <w:lvlJc w:val="left"/>
      <w:pPr>
        <w:tabs>
          <w:tab w:val="num" w:pos="3290"/>
        </w:tabs>
        <w:ind w:left="3290" w:hanging="360"/>
      </w:pPr>
      <w:rPr>
        <w:rFonts w:cs="Times New Roman"/>
      </w:rPr>
    </w:lvl>
    <w:lvl w:ilvl="4" w:tplc="04090019">
      <w:start w:val="1"/>
      <w:numFmt w:val="lowerLetter"/>
      <w:lvlText w:val="%5."/>
      <w:lvlJc w:val="left"/>
      <w:pPr>
        <w:tabs>
          <w:tab w:val="num" w:pos="4010"/>
        </w:tabs>
        <w:ind w:left="4010" w:hanging="360"/>
      </w:pPr>
      <w:rPr>
        <w:rFonts w:cs="Times New Roman"/>
      </w:rPr>
    </w:lvl>
    <w:lvl w:ilvl="5" w:tplc="0409001B">
      <w:start w:val="1"/>
      <w:numFmt w:val="lowerRoman"/>
      <w:lvlText w:val="%6."/>
      <w:lvlJc w:val="right"/>
      <w:pPr>
        <w:tabs>
          <w:tab w:val="num" w:pos="4730"/>
        </w:tabs>
        <w:ind w:left="4730" w:hanging="180"/>
      </w:pPr>
      <w:rPr>
        <w:rFonts w:cs="Times New Roman"/>
      </w:rPr>
    </w:lvl>
    <w:lvl w:ilvl="6" w:tplc="0409000F">
      <w:start w:val="1"/>
      <w:numFmt w:val="decimal"/>
      <w:lvlText w:val="%7."/>
      <w:lvlJc w:val="left"/>
      <w:pPr>
        <w:tabs>
          <w:tab w:val="num" w:pos="5450"/>
        </w:tabs>
        <w:ind w:left="5450" w:hanging="360"/>
      </w:pPr>
      <w:rPr>
        <w:rFonts w:cs="Times New Roman"/>
      </w:rPr>
    </w:lvl>
    <w:lvl w:ilvl="7" w:tplc="04090019">
      <w:start w:val="1"/>
      <w:numFmt w:val="lowerLetter"/>
      <w:lvlText w:val="%8."/>
      <w:lvlJc w:val="left"/>
      <w:pPr>
        <w:tabs>
          <w:tab w:val="num" w:pos="6170"/>
        </w:tabs>
        <w:ind w:left="6170" w:hanging="360"/>
      </w:pPr>
      <w:rPr>
        <w:rFonts w:cs="Times New Roman"/>
      </w:rPr>
    </w:lvl>
    <w:lvl w:ilvl="8" w:tplc="0409001B">
      <w:start w:val="1"/>
      <w:numFmt w:val="lowerRoman"/>
      <w:lvlText w:val="%9."/>
      <w:lvlJc w:val="right"/>
      <w:pPr>
        <w:tabs>
          <w:tab w:val="num" w:pos="6890"/>
        </w:tabs>
        <w:ind w:left="6890" w:hanging="180"/>
      </w:pPr>
      <w:rPr>
        <w:rFonts w:cs="Times New Roman"/>
      </w:rPr>
    </w:lvl>
  </w:abstractNum>
  <w:abstractNum w:abstractNumId="5" w15:restartNumberingAfterBreak="0">
    <w:nsid w:val="596362A4"/>
    <w:multiLevelType w:val="hybridMultilevel"/>
    <w:tmpl w:val="DD48AE0A"/>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7E02776E"/>
    <w:multiLevelType w:val="hybridMultilevel"/>
    <w:tmpl w:val="107A559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uildingBlockITU" w:val="Building Blocks ITU.dotx"/>
  </w:docVars>
  <w:rsids>
    <w:rsidRoot w:val="00012FC4"/>
    <w:rsid w:val="00006A31"/>
    <w:rsid w:val="00006C82"/>
    <w:rsid w:val="00010E30"/>
    <w:rsid w:val="00012FC4"/>
    <w:rsid w:val="00015C76"/>
    <w:rsid w:val="00026CF8"/>
    <w:rsid w:val="00030BD7"/>
    <w:rsid w:val="00031E64"/>
    <w:rsid w:val="00034340"/>
    <w:rsid w:val="00034A1D"/>
    <w:rsid w:val="000409A1"/>
    <w:rsid w:val="00045A8D"/>
    <w:rsid w:val="0005167A"/>
    <w:rsid w:val="00054E5D"/>
    <w:rsid w:val="00067701"/>
    <w:rsid w:val="00070258"/>
    <w:rsid w:val="0007323C"/>
    <w:rsid w:val="0008157F"/>
    <w:rsid w:val="0008481C"/>
    <w:rsid w:val="00086D03"/>
    <w:rsid w:val="00097B66"/>
    <w:rsid w:val="000A096A"/>
    <w:rsid w:val="000A375E"/>
    <w:rsid w:val="000A6129"/>
    <w:rsid w:val="000A7051"/>
    <w:rsid w:val="000B0AF6"/>
    <w:rsid w:val="000B0E9B"/>
    <w:rsid w:val="000B2CAE"/>
    <w:rsid w:val="000B7560"/>
    <w:rsid w:val="000B7659"/>
    <w:rsid w:val="000C03C7"/>
    <w:rsid w:val="000C2AD0"/>
    <w:rsid w:val="000E3DEE"/>
    <w:rsid w:val="000E5D8E"/>
    <w:rsid w:val="000F48AC"/>
    <w:rsid w:val="00100B72"/>
    <w:rsid w:val="00101F7D"/>
    <w:rsid w:val="00103C76"/>
    <w:rsid w:val="00104C35"/>
    <w:rsid w:val="0010517E"/>
    <w:rsid w:val="0011265F"/>
    <w:rsid w:val="0011321A"/>
    <w:rsid w:val="00117282"/>
    <w:rsid w:val="00117389"/>
    <w:rsid w:val="00121C2D"/>
    <w:rsid w:val="00122DE3"/>
    <w:rsid w:val="00132D95"/>
    <w:rsid w:val="00134404"/>
    <w:rsid w:val="001448F1"/>
    <w:rsid w:val="00144DFB"/>
    <w:rsid w:val="00146DAC"/>
    <w:rsid w:val="0016252D"/>
    <w:rsid w:val="00171E35"/>
    <w:rsid w:val="00177AFD"/>
    <w:rsid w:val="00184332"/>
    <w:rsid w:val="00185A71"/>
    <w:rsid w:val="00186241"/>
    <w:rsid w:val="00187CA3"/>
    <w:rsid w:val="00191415"/>
    <w:rsid w:val="00196710"/>
    <w:rsid w:val="00197324"/>
    <w:rsid w:val="001A14C9"/>
    <w:rsid w:val="001A193F"/>
    <w:rsid w:val="001B0D98"/>
    <w:rsid w:val="001B351B"/>
    <w:rsid w:val="001B5A2A"/>
    <w:rsid w:val="001B5B8E"/>
    <w:rsid w:val="001C06DB"/>
    <w:rsid w:val="001C6971"/>
    <w:rsid w:val="001C6D13"/>
    <w:rsid w:val="001D2785"/>
    <w:rsid w:val="001D7070"/>
    <w:rsid w:val="001E314C"/>
    <w:rsid w:val="001E626B"/>
    <w:rsid w:val="001F2170"/>
    <w:rsid w:val="001F3948"/>
    <w:rsid w:val="001F5A49"/>
    <w:rsid w:val="00201097"/>
    <w:rsid w:val="00201B6E"/>
    <w:rsid w:val="0022389B"/>
    <w:rsid w:val="0022657C"/>
    <w:rsid w:val="002302B3"/>
    <w:rsid w:val="00230C66"/>
    <w:rsid w:val="00235A29"/>
    <w:rsid w:val="00241526"/>
    <w:rsid w:val="002416A3"/>
    <w:rsid w:val="002443A2"/>
    <w:rsid w:val="0025599F"/>
    <w:rsid w:val="00262506"/>
    <w:rsid w:val="00265D67"/>
    <w:rsid w:val="00266E74"/>
    <w:rsid w:val="00267A82"/>
    <w:rsid w:val="00283C3B"/>
    <w:rsid w:val="002861E6"/>
    <w:rsid w:val="00287D18"/>
    <w:rsid w:val="002971BD"/>
    <w:rsid w:val="002A2618"/>
    <w:rsid w:val="002A3AAC"/>
    <w:rsid w:val="002A557A"/>
    <w:rsid w:val="002A5DD7"/>
    <w:rsid w:val="002B0CAC"/>
    <w:rsid w:val="002B2285"/>
    <w:rsid w:val="002B7A6C"/>
    <w:rsid w:val="002D5A15"/>
    <w:rsid w:val="002D5BDD"/>
    <w:rsid w:val="002E3BE4"/>
    <w:rsid w:val="002E3D27"/>
    <w:rsid w:val="002E6CA5"/>
    <w:rsid w:val="002E6DA8"/>
    <w:rsid w:val="002E6FFD"/>
    <w:rsid w:val="002F0890"/>
    <w:rsid w:val="002F0D79"/>
    <w:rsid w:val="002F2531"/>
    <w:rsid w:val="002F4967"/>
    <w:rsid w:val="002F71AB"/>
    <w:rsid w:val="00311712"/>
    <w:rsid w:val="00316935"/>
    <w:rsid w:val="00317666"/>
    <w:rsid w:val="003266ED"/>
    <w:rsid w:val="00336785"/>
    <w:rsid w:val="003370B8"/>
    <w:rsid w:val="0034045E"/>
    <w:rsid w:val="00345D38"/>
    <w:rsid w:val="003513CF"/>
    <w:rsid w:val="00352097"/>
    <w:rsid w:val="003554A9"/>
    <w:rsid w:val="003666FF"/>
    <w:rsid w:val="0037309C"/>
    <w:rsid w:val="003755C7"/>
    <w:rsid w:val="00380A6E"/>
    <w:rsid w:val="003836D4"/>
    <w:rsid w:val="00393980"/>
    <w:rsid w:val="00393D65"/>
    <w:rsid w:val="003A1F49"/>
    <w:rsid w:val="003A5D52"/>
    <w:rsid w:val="003B0FFD"/>
    <w:rsid w:val="003B2BDA"/>
    <w:rsid w:val="003B55EC"/>
    <w:rsid w:val="003B7FE8"/>
    <w:rsid w:val="003C2EA7"/>
    <w:rsid w:val="003C4471"/>
    <w:rsid w:val="003C4C80"/>
    <w:rsid w:val="003C7D41"/>
    <w:rsid w:val="003C7D73"/>
    <w:rsid w:val="003D432F"/>
    <w:rsid w:val="003D4A69"/>
    <w:rsid w:val="003E01A1"/>
    <w:rsid w:val="003E47F9"/>
    <w:rsid w:val="003E504F"/>
    <w:rsid w:val="003E78D6"/>
    <w:rsid w:val="003F6079"/>
    <w:rsid w:val="00400573"/>
    <w:rsid w:val="004007A3"/>
    <w:rsid w:val="00406D71"/>
    <w:rsid w:val="00410711"/>
    <w:rsid w:val="004122C9"/>
    <w:rsid w:val="00420668"/>
    <w:rsid w:val="004326DB"/>
    <w:rsid w:val="0043682E"/>
    <w:rsid w:val="00436CD1"/>
    <w:rsid w:val="004413F9"/>
    <w:rsid w:val="0044517A"/>
    <w:rsid w:val="00447ECB"/>
    <w:rsid w:val="00451BE8"/>
    <w:rsid w:val="00460822"/>
    <w:rsid w:val="004623F7"/>
    <w:rsid w:val="00480B40"/>
    <w:rsid w:val="00480F51"/>
    <w:rsid w:val="00481124"/>
    <w:rsid w:val="004815EB"/>
    <w:rsid w:val="00487569"/>
    <w:rsid w:val="00496864"/>
    <w:rsid w:val="00496920"/>
    <w:rsid w:val="0049755D"/>
    <w:rsid w:val="004A0F1B"/>
    <w:rsid w:val="004A4496"/>
    <w:rsid w:val="004A781D"/>
    <w:rsid w:val="004B11AB"/>
    <w:rsid w:val="004B5856"/>
    <w:rsid w:val="004B7C9A"/>
    <w:rsid w:val="004C6779"/>
    <w:rsid w:val="004D4D31"/>
    <w:rsid w:val="004D6B61"/>
    <w:rsid w:val="004D733B"/>
    <w:rsid w:val="004E0DC4"/>
    <w:rsid w:val="004E0FB5"/>
    <w:rsid w:val="004E43BB"/>
    <w:rsid w:val="004E460D"/>
    <w:rsid w:val="004E534E"/>
    <w:rsid w:val="004F178E"/>
    <w:rsid w:val="004F4543"/>
    <w:rsid w:val="004F57BB"/>
    <w:rsid w:val="0050497B"/>
    <w:rsid w:val="00505309"/>
    <w:rsid w:val="0050789B"/>
    <w:rsid w:val="00514398"/>
    <w:rsid w:val="005214E5"/>
    <w:rsid w:val="005219AE"/>
    <w:rsid w:val="005224A1"/>
    <w:rsid w:val="00534372"/>
    <w:rsid w:val="00543DF8"/>
    <w:rsid w:val="00544E6A"/>
    <w:rsid w:val="00546101"/>
    <w:rsid w:val="00553DD7"/>
    <w:rsid w:val="005615CE"/>
    <w:rsid w:val="005638CF"/>
    <w:rsid w:val="0056741E"/>
    <w:rsid w:val="00572F88"/>
    <w:rsid w:val="0057325A"/>
    <w:rsid w:val="0057469A"/>
    <w:rsid w:val="0057789D"/>
    <w:rsid w:val="00580814"/>
    <w:rsid w:val="00583A0B"/>
    <w:rsid w:val="00586DB2"/>
    <w:rsid w:val="00593F1B"/>
    <w:rsid w:val="005A03A3"/>
    <w:rsid w:val="005A2B92"/>
    <w:rsid w:val="005A5F45"/>
    <w:rsid w:val="005A79E9"/>
    <w:rsid w:val="005B214C"/>
    <w:rsid w:val="005C2B92"/>
    <w:rsid w:val="005D3669"/>
    <w:rsid w:val="005E5EB3"/>
    <w:rsid w:val="005F2230"/>
    <w:rsid w:val="005F3CB6"/>
    <w:rsid w:val="005F657C"/>
    <w:rsid w:val="00602D53"/>
    <w:rsid w:val="006047E5"/>
    <w:rsid w:val="0063547D"/>
    <w:rsid w:val="00642FFE"/>
    <w:rsid w:val="0064371D"/>
    <w:rsid w:val="00650B2A"/>
    <w:rsid w:val="00651777"/>
    <w:rsid w:val="006550F8"/>
    <w:rsid w:val="00656226"/>
    <w:rsid w:val="00665A2D"/>
    <w:rsid w:val="00665C1E"/>
    <w:rsid w:val="00666943"/>
    <w:rsid w:val="00680801"/>
    <w:rsid w:val="006829F3"/>
    <w:rsid w:val="00694089"/>
    <w:rsid w:val="006A518B"/>
    <w:rsid w:val="006B0590"/>
    <w:rsid w:val="006B49DA"/>
    <w:rsid w:val="006B6CB0"/>
    <w:rsid w:val="006C0B50"/>
    <w:rsid w:val="006C3B9A"/>
    <w:rsid w:val="006C53F8"/>
    <w:rsid w:val="006C7CDE"/>
    <w:rsid w:val="006E05DE"/>
    <w:rsid w:val="006E0955"/>
    <w:rsid w:val="006E3675"/>
    <w:rsid w:val="006F5E9C"/>
    <w:rsid w:val="00714B22"/>
    <w:rsid w:val="00722A18"/>
    <w:rsid w:val="007234B1"/>
    <w:rsid w:val="00723D08"/>
    <w:rsid w:val="00725FDA"/>
    <w:rsid w:val="007262F8"/>
    <w:rsid w:val="00727816"/>
    <w:rsid w:val="00730B9A"/>
    <w:rsid w:val="00744329"/>
    <w:rsid w:val="007459B4"/>
    <w:rsid w:val="00745A45"/>
    <w:rsid w:val="007465BF"/>
    <w:rsid w:val="00750CFA"/>
    <w:rsid w:val="007553DA"/>
    <w:rsid w:val="00782354"/>
    <w:rsid w:val="007845E0"/>
    <w:rsid w:val="00784D80"/>
    <w:rsid w:val="007921A7"/>
    <w:rsid w:val="00792860"/>
    <w:rsid w:val="007A2237"/>
    <w:rsid w:val="007A6DDE"/>
    <w:rsid w:val="007B069F"/>
    <w:rsid w:val="007B3DB1"/>
    <w:rsid w:val="007B7733"/>
    <w:rsid w:val="007C4AB2"/>
    <w:rsid w:val="007D0003"/>
    <w:rsid w:val="007D183E"/>
    <w:rsid w:val="007D43D0"/>
    <w:rsid w:val="007D654B"/>
    <w:rsid w:val="007E1833"/>
    <w:rsid w:val="007E3F13"/>
    <w:rsid w:val="007F751A"/>
    <w:rsid w:val="00800012"/>
    <w:rsid w:val="0080261F"/>
    <w:rsid w:val="00804F03"/>
    <w:rsid w:val="00806160"/>
    <w:rsid w:val="008143A4"/>
    <w:rsid w:val="0081513E"/>
    <w:rsid w:val="0082026A"/>
    <w:rsid w:val="00826543"/>
    <w:rsid w:val="008379B3"/>
    <w:rsid w:val="00842B03"/>
    <w:rsid w:val="0085025B"/>
    <w:rsid w:val="00854131"/>
    <w:rsid w:val="0085652D"/>
    <w:rsid w:val="008626FB"/>
    <w:rsid w:val="008723EB"/>
    <w:rsid w:val="0087694B"/>
    <w:rsid w:val="00880F4D"/>
    <w:rsid w:val="00897E47"/>
    <w:rsid w:val="008B35A3"/>
    <w:rsid w:val="008B37E1"/>
    <w:rsid w:val="008B45F8"/>
    <w:rsid w:val="008C2E74"/>
    <w:rsid w:val="008C7FAE"/>
    <w:rsid w:val="008D5257"/>
    <w:rsid w:val="008D5409"/>
    <w:rsid w:val="008E006D"/>
    <w:rsid w:val="008E38B4"/>
    <w:rsid w:val="008E5BE0"/>
    <w:rsid w:val="008F3A9A"/>
    <w:rsid w:val="008F4F21"/>
    <w:rsid w:val="008F5BC9"/>
    <w:rsid w:val="00904D4A"/>
    <w:rsid w:val="00913FEB"/>
    <w:rsid w:val="009151BA"/>
    <w:rsid w:val="00923DDC"/>
    <w:rsid w:val="00923EE5"/>
    <w:rsid w:val="00925023"/>
    <w:rsid w:val="009277BC"/>
    <w:rsid w:val="00927D57"/>
    <w:rsid w:val="0093178B"/>
    <w:rsid w:val="00931A51"/>
    <w:rsid w:val="00934A14"/>
    <w:rsid w:val="00947185"/>
    <w:rsid w:val="009518B3"/>
    <w:rsid w:val="009578C8"/>
    <w:rsid w:val="00963D9D"/>
    <w:rsid w:val="009655F0"/>
    <w:rsid w:val="00975B76"/>
    <w:rsid w:val="0098013E"/>
    <w:rsid w:val="00980A72"/>
    <w:rsid w:val="00981B54"/>
    <w:rsid w:val="00983375"/>
    <w:rsid w:val="009842C3"/>
    <w:rsid w:val="009A009A"/>
    <w:rsid w:val="009A6BB6"/>
    <w:rsid w:val="009B2BDB"/>
    <w:rsid w:val="009B3F43"/>
    <w:rsid w:val="009B5CFA"/>
    <w:rsid w:val="009C1235"/>
    <w:rsid w:val="009C1566"/>
    <w:rsid w:val="009C161F"/>
    <w:rsid w:val="009C1D7D"/>
    <w:rsid w:val="009C56B4"/>
    <w:rsid w:val="009C62DA"/>
    <w:rsid w:val="009C7A9D"/>
    <w:rsid w:val="009D51A2"/>
    <w:rsid w:val="009E04A8"/>
    <w:rsid w:val="009E4AEC"/>
    <w:rsid w:val="009E5BD8"/>
    <w:rsid w:val="009E681E"/>
    <w:rsid w:val="009F4AB3"/>
    <w:rsid w:val="00A00CA4"/>
    <w:rsid w:val="00A04524"/>
    <w:rsid w:val="00A06F2C"/>
    <w:rsid w:val="00A076CC"/>
    <w:rsid w:val="00A119E6"/>
    <w:rsid w:val="00A1358B"/>
    <w:rsid w:val="00A13B7A"/>
    <w:rsid w:val="00A142E0"/>
    <w:rsid w:val="00A20FBC"/>
    <w:rsid w:val="00A21A27"/>
    <w:rsid w:val="00A31370"/>
    <w:rsid w:val="00A34D6F"/>
    <w:rsid w:val="00A35006"/>
    <w:rsid w:val="00A35555"/>
    <w:rsid w:val="00A35827"/>
    <w:rsid w:val="00A41F91"/>
    <w:rsid w:val="00A44CF6"/>
    <w:rsid w:val="00A461CB"/>
    <w:rsid w:val="00A63355"/>
    <w:rsid w:val="00A71210"/>
    <w:rsid w:val="00A7596D"/>
    <w:rsid w:val="00A8762C"/>
    <w:rsid w:val="00A963DF"/>
    <w:rsid w:val="00A97784"/>
    <w:rsid w:val="00AB049A"/>
    <w:rsid w:val="00AB576D"/>
    <w:rsid w:val="00AC0C22"/>
    <w:rsid w:val="00AC3896"/>
    <w:rsid w:val="00AD2CF2"/>
    <w:rsid w:val="00AE242B"/>
    <w:rsid w:val="00AE2D88"/>
    <w:rsid w:val="00AE6F6F"/>
    <w:rsid w:val="00AF3325"/>
    <w:rsid w:val="00AF34D9"/>
    <w:rsid w:val="00AF4E16"/>
    <w:rsid w:val="00AF5D9E"/>
    <w:rsid w:val="00AF70DA"/>
    <w:rsid w:val="00AF7109"/>
    <w:rsid w:val="00B019D3"/>
    <w:rsid w:val="00B10963"/>
    <w:rsid w:val="00B219E6"/>
    <w:rsid w:val="00B2204B"/>
    <w:rsid w:val="00B30B8F"/>
    <w:rsid w:val="00B3396B"/>
    <w:rsid w:val="00B34CF9"/>
    <w:rsid w:val="00B37559"/>
    <w:rsid w:val="00B4054B"/>
    <w:rsid w:val="00B579B0"/>
    <w:rsid w:val="00B57D11"/>
    <w:rsid w:val="00B625B2"/>
    <w:rsid w:val="00B649D7"/>
    <w:rsid w:val="00B70AB4"/>
    <w:rsid w:val="00B77428"/>
    <w:rsid w:val="00B81C2F"/>
    <w:rsid w:val="00B8294D"/>
    <w:rsid w:val="00B90743"/>
    <w:rsid w:val="00B90C45"/>
    <w:rsid w:val="00B933BE"/>
    <w:rsid w:val="00B93D8E"/>
    <w:rsid w:val="00BA072F"/>
    <w:rsid w:val="00BA49C8"/>
    <w:rsid w:val="00BA75A4"/>
    <w:rsid w:val="00BD5B61"/>
    <w:rsid w:val="00BD60A1"/>
    <w:rsid w:val="00BD6738"/>
    <w:rsid w:val="00BD7E5E"/>
    <w:rsid w:val="00BE5FD1"/>
    <w:rsid w:val="00BE63DB"/>
    <w:rsid w:val="00BE6574"/>
    <w:rsid w:val="00BF1425"/>
    <w:rsid w:val="00C07319"/>
    <w:rsid w:val="00C07DB4"/>
    <w:rsid w:val="00C12778"/>
    <w:rsid w:val="00C16FD2"/>
    <w:rsid w:val="00C21E0A"/>
    <w:rsid w:val="00C300F2"/>
    <w:rsid w:val="00C33036"/>
    <w:rsid w:val="00C40C6B"/>
    <w:rsid w:val="00C4395E"/>
    <w:rsid w:val="00C47FFD"/>
    <w:rsid w:val="00C51E92"/>
    <w:rsid w:val="00C53B45"/>
    <w:rsid w:val="00C57C5B"/>
    <w:rsid w:val="00C57E2C"/>
    <w:rsid w:val="00C608B7"/>
    <w:rsid w:val="00C629C0"/>
    <w:rsid w:val="00C66F24"/>
    <w:rsid w:val="00C76D7F"/>
    <w:rsid w:val="00C813AA"/>
    <w:rsid w:val="00C818D7"/>
    <w:rsid w:val="00C85C05"/>
    <w:rsid w:val="00C871BE"/>
    <w:rsid w:val="00C9291E"/>
    <w:rsid w:val="00CA21F3"/>
    <w:rsid w:val="00CA25FD"/>
    <w:rsid w:val="00CA3F44"/>
    <w:rsid w:val="00CA4E58"/>
    <w:rsid w:val="00CA53CB"/>
    <w:rsid w:val="00CB3771"/>
    <w:rsid w:val="00CB44BF"/>
    <w:rsid w:val="00CB5153"/>
    <w:rsid w:val="00CC170B"/>
    <w:rsid w:val="00CD4E44"/>
    <w:rsid w:val="00CD4E94"/>
    <w:rsid w:val="00CE076A"/>
    <w:rsid w:val="00CE463D"/>
    <w:rsid w:val="00CF2907"/>
    <w:rsid w:val="00D01CC7"/>
    <w:rsid w:val="00D1060A"/>
    <w:rsid w:val="00D10BA0"/>
    <w:rsid w:val="00D20EE0"/>
    <w:rsid w:val="00D21694"/>
    <w:rsid w:val="00D22BBA"/>
    <w:rsid w:val="00D23C3F"/>
    <w:rsid w:val="00D24EB5"/>
    <w:rsid w:val="00D2628F"/>
    <w:rsid w:val="00D31248"/>
    <w:rsid w:val="00D35AB9"/>
    <w:rsid w:val="00D41571"/>
    <w:rsid w:val="00D416A0"/>
    <w:rsid w:val="00D46DF4"/>
    <w:rsid w:val="00D47672"/>
    <w:rsid w:val="00D51233"/>
    <w:rsid w:val="00D5123C"/>
    <w:rsid w:val="00D55560"/>
    <w:rsid w:val="00D56658"/>
    <w:rsid w:val="00D61C5A"/>
    <w:rsid w:val="00D6790C"/>
    <w:rsid w:val="00D73277"/>
    <w:rsid w:val="00D76586"/>
    <w:rsid w:val="00D82657"/>
    <w:rsid w:val="00D83B85"/>
    <w:rsid w:val="00D87E20"/>
    <w:rsid w:val="00D9492D"/>
    <w:rsid w:val="00D94D9E"/>
    <w:rsid w:val="00D964CE"/>
    <w:rsid w:val="00DA1D4E"/>
    <w:rsid w:val="00DA4037"/>
    <w:rsid w:val="00DB4576"/>
    <w:rsid w:val="00DE35AF"/>
    <w:rsid w:val="00DE37D9"/>
    <w:rsid w:val="00DE65FD"/>
    <w:rsid w:val="00DE66A5"/>
    <w:rsid w:val="00DF2B50"/>
    <w:rsid w:val="00DF2E96"/>
    <w:rsid w:val="00DF42BD"/>
    <w:rsid w:val="00E04C86"/>
    <w:rsid w:val="00E17344"/>
    <w:rsid w:val="00E20F30"/>
    <w:rsid w:val="00E2189C"/>
    <w:rsid w:val="00E22F95"/>
    <w:rsid w:val="00E241D5"/>
    <w:rsid w:val="00E259A4"/>
    <w:rsid w:val="00E25BB1"/>
    <w:rsid w:val="00E26622"/>
    <w:rsid w:val="00E27BBA"/>
    <w:rsid w:val="00E30E3F"/>
    <w:rsid w:val="00E35E8F"/>
    <w:rsid w:val="00E37BE9"/>
    <w:rsid w:val="00E428AB"/>
    <w:rsid w:val="00E438E8"/>
    <w:rsid w:val="00E453A3"/>
    <w:rsid w:val="00E51341"/>
    <w:rsid w:val="00E520E2"/>
    <w:rsid w:val="00E530C4"/>
    <w:rsid w:val="00E55996"/>
    <w:rsid w:val="00E61368"/>
    <w:rsid w:val="00E630D8"/>
    <w:rsid w:val="00E6324A"/>
    <w:rsid w:val="00E64254"/>
    <w:rsid w:val="00E67928"/>
    <w:rsid w:val="00E7045F"/>
    <w:rsid w:val="00E70FB5"/>
    <w:rsid w:val="00E74C43"/>
    <w:rsid w:val="00E8629B"/>
    <w:rsid w:val="00E915AF"/>
    <w:rsid w:val="00E96415"/>
    <w:rsid w:val="00EA15B3"/>
    <w:rsid w:val="00EA31BB"/>
    <w:rsid w:val="00EA3DE2"/>
    <w:rsid w:val="00EB0152"/>
    <w:rsid w:val="00EB1DBE"/>
    <w:rsid w:val="00EB2358"/>
    <w:rsid w:val="00EB3EB8"/>
    <w:rsid w:val="00EB51AC"/>
    <w:rsid w:val="00EC02FE"/>
    <w:rsid w:val="00EC4A96"/>
    <w:rsid w:val="00EC7B8C"/>
    <w:rsid w:val="00EC7DD4"/>
    <w:rsid w:val="00ED4EC1"/>
    <w:rsid w:val="00EE243D"/>
    <w:rsid w:val="00EE5D48"/>
    <w:rsid w:val="00EE78EB"/>
    <w:rsid w:val="00F1559E"/>
    <w:rsid w:val="00F16FF4"/>
    <w:rsid w:val="00F22FD8"/>
    <w:rsid w:val="00F40057"/>
    <w:rsid w:val="00F42160"/>
    <w:rsid w:val="00F424BF"/>
    <w:rsid w:val="00F448E4"/>
    <w:rsid w:val="00F44FC3"/>
    <w:rsid w:val="00F45A97"/>
    <w:rsid w:val="00F46107"/>
    <w:rsid w:val="00F468C5"/>
    <w:rsid w:val="00F526C4"/>
    <w:rsid w:val="00F52F39"/>
    <w:rsid w:val="00F5375C"/>
    <w:rsid w:val="00F6184F"/>
    <w:rsid w:val="00F64D5F"/>
    <w:rsid w:val="00F662A5"/>
    <w:rsid w:val="00F66947"/>
    <w:rsid w:val="00F81C30"/>
    <w:rsid w:val="00F8310E"/>
    <w:rsid w:val="00F83348"/>
    <w:rsid w:val="00F84365"/>
    <w:rsid w:val="00F914DD"/>
    <w:rsid w:val="00FA2358"/>
    <w:rsid w:val="00FA3B0E"/>
    <w:rsid w:val="00FB0F0A"/>
    <w:rsid w:val="00FB2592"/>
    <w:rsid w:val="00FB2810"/>
    <w:rsid w:val="00FB6EB1"/>
    <w:rsid w:val="00FB7A2C"/>
    <w:rsid w:val="00FC2947"/>
    <w:rsid w:val="00FC5D01"/>
    <w:rsid w:val="00FC6F6B"/>
    <w:rsid w:val="00FD31F2"/>
    <w:rsid w:val="00FE0818"/>
    <w:rsid w:val="00FE3309"/>
    <w:rsid w:val="00FE3D32"/>
    <w:rsid w:val="00FE6FB1"/>
    <w:rsid w:val="00FE72CA"/>
    <w:rsid w:val="00FF2F73"/>
    <w:rsid w:val="00FF33EF"/>
    <w:rsid w:val="00FF4D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939A2C3"/>
  <w15:docId w15:val="{0CE3B09D-E327-436E-847E-9946DB0D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Calibri"/>
        <w:lang w:val="fr-CH"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4AB2"/>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sz w:val="24"/>
      <w:szCs w:val="22"/>
      <w:lang w:val="en-US" w:eastAsia="en-US"/>
    </w:rPr>
  </w:style>
  <w:style w:type="paragraph" w:styleId="Heading1">
    <w:name w:val="heading 1"/>
    <w:basedOn w:val="Normal"/>
    <w:next w:val="Normal"/>
    <w:qFormat/>
    <w:rsid w:val="00A142E0"/>
    <w:pPr>
      <w:keepNext/>
      <w:keepLines/>
      <w:spacing w:before="360" w:line="320" w:lineRule="exact"/>
      <w:ind w:left="794" w:hanging="794"/>
      <w:outlineLvl w:val="0"/>
    </w:pPr>
    <w:rPr>
      <w:b/>
      <w:lang w:val="en-GB"/>
    </w:rPr>
  </w:style>
  <w:style w:type="paragraph" w:styleId="Heading2">
    <w:name w:val="heading 2"/>
    <w:basedOn w:val="Heading1"/>
    <w:next w:val="Normal"/>
    <w:qFormat/>
    <w:rsid w:val="004326DB"/>
    <w:pPr>
      <w:outlineLvl w:val="1"/>
    </w:pPr>
  </w:style>
  <w:style w:type="paragraph" w:styleId="Heading3">
    <w:name w:val="heading 3"/>
    <w:basedOn w:val="Heading1"/>
    <w:next w:val="Normal"/>
    <w:qFormat/>
    <w:rsid w:val="004326DB"/>
    <w:pPr>
      <w:spacing w:before="240"/>
      <w:outlineLvl w:val="2"/>
    </w:pPr>
  </w:style>
  <w:style w:type="paragraph" w:styleId="Heading4">
    <w:name w:val="heading 4"/>
    <w:basedOn w:val="Heading3"/>
    <w:next w:val="Normal"/>
    <w:qFormat/>
    <w:rsid w:val="004326DB"/>
    <w:pPr>
      <w:tabs>
        <w:tab w:val="clear" w:pos="794"/>
        <w:tab w:val="left" w:pos="1021"/>
      </w:tabs>
      <w:ind w:left="1021" w:hanging="1021"/>
      <w:outlineLvl w:val="3"/>
    </w:pPr>
  </w:style>
  <w:style w:type="paragraph" w:styleId="Heading5">
    <w:name w:val="heading 5"/>
    <w:basedOn w:val="Heading4"/>
    <w:next w:val="Normal"/>
    <w:qFormat/>
    <w:rsid w:val="004326DB"/>
    <w:pPr>
      <w:outlineLvl w:val="4"/>
    </w:pPr>
  </w:style>
  <w:style w:type="paragraph" w:styleId="Heading6">
    <w:name w:val="heading 6"/>
    <w:basedOn w:val="Heading4"/>
    <w:next w:val="Normal"/>
    <w:qFormat/>
    <w:rsid w:val="004326DB"/>
    <w:pPr>
      <w:tabs>
        <w:tab w:val="clear" w:pos="1021"/>
        <w:tab w:val="clear" w:pos="1191"/>
      </w:tabs>
      <w:ind w:left="1588" w:hanging="1588"/>
      <w:outlineLvl w:val="5"/>
    </w:pPr>
  </w:style>
  <w:style w:type="paragraph" w:styleId="Heading7">
    <w:name w:val="heading 7"/>
    <w:basedOn w:val="Heading6"/>
    <w:next w:val="Normal"/>
    <w:qFormat/>
    <w:rsid w:val="004326DB"/>
    <w:pPr>
      <w:outlineLvl w:val="6"/>
    </w:pPr>
  </w:style>
  <w:style w:type="paragraph" w:styleId="Heading8">
    <w:name w:val="heading 8"/>
    <w:basedOn w:val="Heading6"/>
    <w:next w:val="Normal"/>
    <w:qFormat/>
    <w:rsid w:val="004326DB"/>
    <w:pPr>
      <w:outlineLvl w:val="7"/>
    </w:pPr>
  </w:style>
  <w:style w:type="paragraph" w:styleId="Heading9">
    <w:name w:val="heading 9"/>
    <w:basedOn w:val="Heading6"/>
    <w:next w:val="Normal"/>
    <w:qFormat/>
    <w:rsid w:val="004326D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4326DB"/>
  </w:style>
  <w:style w:type="paragraph" w:styleId="TOC4">
    <w:name w:val="toc 4"/>
    <w:basedOn w:val="TOC3"/>
    <w:semiHidden/>
    <w:rsid w:val="004326DB"/>
  </w:style>
  <w:style w:type="paragraph" w:styleId="TOC3">
    <w:name w:val="toc 3"/>
    <w:basedOn w:val="TOC2"/>
    <w:semiHidden/>
    <w:rsid w:val="004326DB"/>
  </w:style>
  <w:style w:type="paragraph" w:styleId="TOC2">
    <w:name w:val="toc 2"/>
    <w:basedOn w:val="TOC1"/>
    <w:semiHidden/>
    <w:rsid w:val="004326DB"/>
    <w:pPr>
      <w:spacing w:before="80"/>
      <w:ind w:left="1531" w:hanging="851"/>
    </w:pPr>
  </w:style>
  <w:style w:type="paragraph" w:styleId="TOC1">
    <w:name w:val="toc 1"/>
    <w:basedOn w:val="Normal"/>
    <w:semiHidden/>
    <w:rsid w:val="004326DB"/>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4326DB"/>
  </w:style>
  <w:style w:type="paragraph" w:styleId="TOC6">
    <w:name w:val="toc 6"/>
    <w:basedOn w:val="TOC4"/>
    <w:semiHidden/>
    <w:rsid w:val="004326DB"/>
  </w:style>
  <w:style w:type="paragraph" w:styleId="TOC5">
    <w:name w:val="toc 5"/>
    <w:basedOn w:val="TOC4"/>
    <w:semiHidden/>
    <w:rsid w:val="004326DB"/>
  </w:style>
  <w:style w:type="paragraph" w:styleId="Footer">
    <w:name w:val="footer"/>
    <w:basedOn w:val="Normal"/>
    <w:link w:val="FooterChar"/>
    <w:rsid w:val="004326DB"/>
    <w:pPr>
      <w:tabs>
        <w:tab w:val="clear" w:pos="794"/>
        <w:tab w:val="clear" w:pos="1191"/>
        <w:tab w:val="clear" w:pos="1588"/>
        <w:tab w:val="clear" w:pos="1985"/>
        <w:tab w:val="center" w:pos="4320"/>
        <w:tab w:val="right" w:pos="8640"/>
      </w:tabs>
    </w:pPr>
  </w:style>
  <w:style w:type="paragraph" w:styleId="Header">
    <w:name w:val="header"/>
    <w:basedOn w:val="Normal"/>
    <w:link w:val="HeaderChar"/>
    <w:rsid w:val="00235A29"/>
    <w:pPr>
      <w:tabs>
        <w:tab w:val="clear" w:pos="1191"/>
        <w:tab w:val="clear" w:pos="1588"/>
        <w:tab w:val="clear" w:pos="1985"/>
        <w:tab w:val="center" w:pos="4820"/>
        <w:tab w:val="center" w:pos="9639"/>
      </w:tabs>
      <w:spacing w:before="0"/>
      <w:jc w:val="left"/>
    </w:pPr>
  </w:style>
  <w:style w:type="character" w:styleId="FootnoteReference">
    <w:name w:val="footnote reference"/>
    <w:basedOn w:val="DefaultParagraphFont"/>
    <w:uiPriority w:val="99"/>
    <w:rsid w:val="004326DB"/>
    <w:rPr>
      <w:position w:val="6"/>
      <w:sz w:val="18"/>
    </w:rPr>
  </w:style>
  <w:style w:type="paragraph" w:styleId="FootnoteText">
    <w:name w:val="footnote text"/>
    <w:basedOn w:val="Note"/>
    <w:link w:val="FootnoteTextChar"/>
    <w:uiPriority w:val="99"/>
    <w:rsid w:val="004326DB"/>
    <w:pPr>
      <w:keepLines/>
      <w:tabs>
        <w:tab w:val="left" w:pos="255"/>
      </w:tabs>
      <w:ind w:left="255" w:hanging="255"/>
    </w:pPr>
  </w:style>
  <w:style w:type="paragraph" w:customStyle="1" w:styleId="Note">
    <w:name w:val="Note"/>
    <w:basedOn w:val="Normal"/>
    <w:rsid w:val="004326DB"/>
    <w:pPr>
      <w:spacing w:before="80" w:line="240" w:lineRule="exact"/>
    </w:pPr>
    <w:rPr>
      <w:sz w:val="20"/>
    </w:rPr>
  </w:style>
  <w:style w:type="paragraph" w:customStyle="1" w:styleId="enumlev1">
    <w:name w:val="enumlev1"/>
    <w:basedOn w:val="Normal"/>
    <w:rsid w:val="004326DB"/>
    <w:pPr>
      <w:spacing w:before="80"/>
      <w:ind w:left="794" w:hanging="794"/>
    </w:pPr>
  </w:style>
  <w:style w:type="paragraph" w:customStyle="1" w:styleId="enumlev2">
    <w:name w:val="enumlev2"/>
    <w:basedOn w:val="enumlev1"/>
    <w:rsid w:val="004326DB"/>
    <w:pPr>
      <w:ind w:left="1191" w:hanging="397"/>
    </w:pPr>
  </w:style>
  <w:style w:type="paragraph" w:customStyle="1" w:styleId="enumlev3">
    <w:name w:val="enumlev3"/>
    <w:basedOn w:val="enumlev2"/>
    <w:rsid w:val="004326DB"/>
    <w:pPr>
      <w:ind w:left="1588"/>
    </w:pPr>
  </w:style>
  <w:style w:type="paragraph" w:customStyle="1" w:styleId="Equation">
    <w:name w:val="Equation"/>
    <w:basedOn w:val="Normal"/>
    <w:rsid w:val="004326DB"/>
    <w:pPr>
      <w:tabs>
        <w:tab w:val="clear" w:pos="1191"/>
        <w:tab w:val="clear" w:pos="1588"/>
        <w:tab w:val="clear" w:pos="1985"/>
        <w:tab w:val="center" w:pos="4820"/>
        <w:tab w:val="right" w:pos="9639"/>
      </w:tabs>
      <w:jc w:val="left"/>
    </w:pPr>
  </w:style>
  <w:style w:type="paragraph" w:customStyle="1" w:styleId="toc0">
    <w:name w:val="toc 0"/>
    <w:basedOn w:val="Normal"/>
    <w:next w:val="TOC1"/>
    <w:rsid w:val="004326DB"/>
    <w:pPr>
      <w:keepLines/>
      <w:tabs>
        <w:tab w:val="clear" w:pos="794"/>
        <w:tab w:val="clear" w:pos="1191"/>
        <w:tab w:val="clear" w:pos="1588"/>
        <w:tab w:val="clear" w:pos="1985"/>
        <w:tab w:val="right" w:pos="9639"/>
      </w:tabs>
      <w:jc w:val="left"/>
    </w:pPr>
    <w:rPr>
      <w:b/>
    </w:rPr>
  </w:style>
  <w:style w:type="paragraph" w:customStyle="1" w:styleId="ASN1">
    <w:name w:val="ASN.1"/>
    <w:rsid w:val="004326DB"/>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fr-FR" w:eastAsia="en-US"/>
    </w:rPr>
  </w:style>
  <w:style w:type="paragraph" w:styleId="TOC9">
    <w:name w:val="toc 9"/>
    <w:basedOn w:val="TOC3"/>
    <w:semiHidden/>
    <w:rsid w:val="004326DB"/>
  </w:style>
  <w:style w:type="paragraph" w:customStyle="1" w:styleId="Chaptitle">
    <w:name w:val="Chap_title"/>
    <w:basedOn w:val="Normal"/>
    <w:next w:val="Normalaftertitle"/>
    <w:rsid w:val="004326DB"/>
    <w:pPr>
      <w:keepNext/>
      <w:keepLines/>
      <w:tabs>
        <w:tab w:val="clear" w:pos="794"/>
        <w:tab w:val="clear" w:pos="1191"/>
        <w:tab w:val="clear" w:pos="1588"/>
        <w:tab w:val="clear" w:pos="1985"/>
      </w:tabs>
      <w:spacing w:before="480"/>
      <w:jc w:val="center"/>
    </w:pPr>
    <w:rPr>
      <w:b/>
    </w:rPr>
  </w:style>
  <w:style w:type="paragraph" w:customStyle="1" w:styleId="Normalaftertitle">
    <w:name w:val="Normal_after_title"/>
    <w:basedOn w:val="Normal"/>
    <w:next w:val="Normal"/>
    <w:rsid w:val="004326DB"/>
    <w:pPr>
      <w:spacing w:before="400"/>
    </w:pPr>
  </w:style>
  <w:style w:type="character" w:styleId="PageNumber">
    <w:name w:val="page number"/>
    <w:basedOn w:val="DefaultParagraphFont"/>
    <w:rsid w:val="004326DB"/>
  </w:style>
  <w:style w:type="paragraph" w:customStyle="1" w:styleId="Reftitle">
    <w:name w:val="Ref_title"/>
    <w:basedOn w:val="Normal"/>
    <w:next w:val="Reftext"/>
    <w:rsid w:val="004326DB"/>
    <w:pPr>
      <w:spacing w:before="480"/>
      <w:jc w:val="center"/>
    </w:pPr>
    <w:rPr>
      <w:b/>
    </w:rPr>
  </w:style>
  <w:style w:type="paragraph" w:customStyle="1" w:styleId="Reftext">
    <w:name w:val="Ref_text"/>
    <w:basedOn w:val="Normal"/>
    <w:rsid w:val="004326DB"/>
    <w:pPr>
      <w:ind w:left="794" w:hanging="794"/>
      <w:jc w:val="left"/>
    </w:pPr>
  </w:style>
  <w:style w:type="paragraph" w:styleId="Index1">
    <w:name w:val="index 1"/>
    <w:basedOn w:val="Normal"/>
    <w:next w:val="Normal"/>
    <w:semiHidden/>
    <w:rsid w:val="004326DB"/>
    <w:pPr>
      <w:jc w:val="left"/>
    </w:pPr>
  </w:style>
  <w:style w:type="paragraph" w:customStyle="1" w:styleId="Formal">
    <w:name w:val="Formal"/>
    <w:basedOn w:val="ASN1"/>
    <w:rsid w:val="004326DB"/>
    <w:rPr>
      <w:b w:val="0"/>
    </w:rPr>
  </w:style>
  <w:style w:type="paragraph" w:customStyle="1" w:styleId="AnnexNoTitle">
    <w:name w:val="Annex_NoTitle"/>
    <w:basedOn w:val="Normal"/>
    <w:next w:val="Normalaftertitle"/>
    <w:rsid w:val="004326DB"/>
    <w:pPr>
      <w:keepNext/>
      <w:keepLines/>
      <w:spacing w:before="720" w:after="120"/>
      <w:jc w:val="center"/>
    </w:pPr>
    <w:rPr>
      <w:b/>
    </w:rPr>
  </w:style>
  <w:style w:type="paragraph" w:customStyle="1" w:styleId="AppendixNoTitle">
    <w:name w:val="Appendix_NoTitle"/>
    <w:basedOn w:val="AnnexNoTitle"/>
    <w:next w:val="Normalaftertitle"/>
    <w:rsid w:val="004326DB"/>
  </w:style>
  <w:style w:type="paragraph" w:customStyle="1" w:styleId="Artheading">
    <w:name w:val="Art_heading"/>
    <w:basedOn w:val="Normal"/>
    <w:next w:val="Normalaftertitle"/>
    <w:rsid w:val="004326DB"/>
    <w:pPr>
      <w:spacing w:before="480"/>
      <w:jc w:val="center"/>
    </w:pPr>
    <w:rPr>
      <w:b/>
      <w:sz w:val="28"/>
    </w:rPr>
  </w:style>
  <w:style w:type="paragraph" w:customStyle="1" w:styleId="ArtNo">
    <w:name w:val="Art_No"/>
    <w:basedOn w:val="Normal"/>
    <w:next w:val="Arttitle"/>
    <w:rsid w:val="004326DB"/>
    <w:pPr>
      <w:keepNext/>
      <w:keepLines/>
      <w:spacing w:before="480"/>
      <w:jc w:val="center"/>
    </w:pPr>
    <w:rPr>
      <w:caps/>
      <w:sz w:val="28"/>
    </w:rPr>
  </w:style>
  <w:style w:type="paragraph" w:customStyle="1" w:styleId="Arttitle">
    <w:name w:val="Art_title"/>
    <w:basedOn w:val="Normal"/>
    <w:next w:val="Normalaftertitle"/>
    <w:rsid w:val="004326DB"/>
    <w:pPr>
      <w:keepNext/>
      <w:keepLines/>
      <w:spacing w:before="240"/>
      <w:jc w:val="center"/>
    </w:pPr>
    <w:rPr>
      <w:b/>
      <w:sz w:val="28"/>
    </w:rPr>
  </w:style>
  <w:style w:type="paragraph" w:customStyle="1" w:styleId="Call">
    <w:name w:val="Call"/>
    <w:basedOn w:val="Normal"/>
    <w:next w:val="Normal"/>
    <w:rsid w:val="004326DB"/>
    <w:pPr>
      <w:keepNext/>
      <w:keepLines/>
      <w:spacing w:before="240"/>
      <w:ind w:left="794"/>
      <w:jc w:val="left"/>
    </w:pPr>
    <w:rPr>
      <w:i/>
    </w:rPr>
  </w:style>
  <w:style w:type="paragraph" w:customStyle="1" w:styleId="ChapNo">
    <w:name w:val="Chap_No"/>
    <w:basedOn w:val="Normal"/>
    <w:next w:val="Chaptitle"/>
    <w:rsid w:val="004326DB"/>
    <w:pPr>
      <w:keepNext/>
      <w:keepLines/>
      <w:tabs>
        <w:tab w:val="clear" w:pos="794"/>
        <w:tab w:val="clear" w:pos="1191"/>
        <w:tab w:val="clear" w:pos="1588"/>
        <w:tab w:val="clear" w:pos="1985"/>
      </w:tabs>
      <w:spacing w:before="720" w:line="320" w:lineRule="exact"/>
      <w:jc w:val="center"/>
    </w:pPr>
    <w:rPr>
      <w:b/>
      <w:sz w:val="28"/>
    </w:rPr>
  </w:style>
  <w:style w:type="paragraph" w:customStyle="1" w:styleId="Equationlegend">
    <w:name w:val="Equation_legend"/>
    <w:basedOn w:val="Normal"/>
    <w:rsid w:val="004326D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4326DB"/>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4326DB"/>
    <w:pPr>
      <w:keepNext/>
      <w:keepLines/>
      <w:spacing w:before="240" w:after="120" w:line="240" w:lineRule="auto"/>
      <w:jc w:val="center"/>
    </w:pPr>
  </w:style>
  <w:style w:type="paragraph" w:customStyle="1" w:styleId="FigureNoTitle">
    <w:name w:val="Figure_NoTitle"/>
    <w:basedOn w:val="Normal"/>
    <w:next w:val="Normalaftertitle"/>
    <w:rsid w:val="004326DB"/>
    <w:pPr>
      <w:keepLines/>
      <w:spacing w:before="240" w:after="120"/>
      <w:jc w:val="center"/>
    </w:pPr>
    <w:rPr>
      <w:b/>
    </w:rPr>
  </w:style>
  <w:style w:type="paragraph" w:customStyle="1" w:styleId="Figurewithouttitle">
    <w:name w:val="Figure_without_title"/>
    <w:basedOn w:val="Normal"/>
    <w:next w:val="Normalaftertitle"/>
    <w:rsid w:val="004326DB"/>
    <w:pPr>
      <w:keepLines/>
      <w:spacing w:before="240" w:after="120"/>
      <w:jc w:val="center"/>
    </w:pPr>
  </w:style>
  <w:style w:type="paragraph" w:customStyle="1" w:styleId="FirstFooter">
    <w:name w:val="FirstFooter"/>
    <w:basedOn w:val="Normal"/>
    <w:rsid w:val="004326DB"/>
    <w:pPr>
      <w:tabs>
        <w:tab w:val="clear" w:pos="794"/>
        <w:tab w:val="clear" w:pos="1191"/>
        <w:tab w:val="clear" w:pos="1588"/>
        <w:tab w:val="clear" w:pos="1985"/>
      </w:tabs>
      <w:overflowPunct/>
      <w:autoSpaceDE/>
      <w:autoSpaceDN/>
      <w:adjustRightInd/>
      <w:spacing w:before="40"/>
      <w:jc w:val="left"/>
      <w:textAlignment w:val="auto"/>
    </w:pPr>
    <w:rPr>
      <w:sz w:val="16"/>
    </w:rPr>
  </w:style>
  <w:style w:type="paragraph" w:customStyle="1" w:styleId="FooterQP">
    <w:name w:val="Footer_QP"/>
    <w:basedOn w:val="Normal"/>
    <w:rsid w:val="004326DB"/>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Headingb">
    <w:name w:val="Heading_b"/>
    <w:basedOn w:val="Normal"/>
    <w:next w:val="Normal"/>
    <w:rsid w:val="004326DB"/>
    <w:pPr>
      <w:keepNext/>
      <w:spacing w:before="240"/>
      <w:ind w:left="794" w:hanging="794"/>
    </w:pPr>
    <w:rPr>
      <w:b/>
    </w:rPr>
  </w:style>
  <w:style w:type="paragraph" w:customStyle="1" w:styleId="Headingi">
    <w:name w:val="Heading_i"/>
    <w:basedOn w:val="Normal"/>
    <w:next w:val="Normal"/>
    <w:rsid w:val="004326DB"/>
    <w:pPr>
      <w:keepNext/>
      <w:spacing w:before="240"/>
      <w:jc w:val="left"/>
    </w:pPr>
    <w:rPr>
      <w:i/>
    </w:rPr>
  </w:style>
  <w:style w:type="paragraph" w:styleId="Index2">
    <w:name w:val="index 2"/>
    <w:basedOn w:val="Normal"/>
    <w:next w:val="Normal"/>
    <w:semiHidden/>
    <w:rsid w:val="004326DB"/>
    <w:pPr>
      <w:ind w:left="284"/>
      <w:jc w:val="left"/>
    </w:pPr>
  </w:style>
  <w:style w:type="paragraph" w:styleId="Index3">
    <w:name w:val="index 3"/>
    <w:basedOn w:val="Normal"/>
    <w:next w:val="Normal"/>
    <w:semiHidden/>
    <w:rsid w:val="004326DB"/>
    <w:pPr>
      <w:ind w:left="567"/>
      <w:jc w:val="left"/>
    </w:pPr>
  </w:style>
  <w:style w:type="paragraph" w:customStyle="1" w:styleId="PartNo">
    <w:name w:val="Part_No"/>
    <w:basedOn w:val="Normal"/>
    <w:next w:val="Partref"/>
    <w:rsid w:val="004326DB"/>
    <w:pPr>
      <w:keepNext/>
      <w:keepLines/>
      <w:spacing w:before="480" w:after="80"/>
    </w:pPr>
    <w:rPr>
      <w:caps/>
    </w:rPr>
  </w:style>
  <w:style w:type="paragraph" w:customStyle="1" w:styleId="Partref">
    <w:name w:val="Part_ref"/>
    <w:basedOn w:val="Normal"/>
    <w:next w:val="Parttitle"/>
    <w:rsid w:val="004326DB"/>
    <w:pPr>
      <w:keepNext/>
      <w:keepLines/>
      <w:spacing w:before="280"/>
      <w:jc w:val="center"/>
    </w:pPr>
  </w:style>
  <w:style w:type="paragraph" w:customStyle="1" w:styleId="Parttitle">
    <w:name w:val="Part_title"/>
    <w:basedOn w:val="Normal"/>
    <w:next w:val="Normalaftertitle"/>
    <w:rsid w:val="004326DB"/>
    <w:pPr>
      <w:keepNext/>
      <w:keepLines/>
      <w:spacing w:before="240" w:after="280" w:line="320" w:lineRule="exact"/>
      <w:jc w:val="center"/>
    </w:pPr>
    <w:rPr>
      <w:b/>
    </w:rPr>
  </w:style>
  <w:style w:type="paragraph" w:customStyle="1" w:styleId="Recdate">
    <w:name w:val="Rec_date"/>
    <w:basedOn w:val="Normal"/>
    <w:next w:val="Normalaftertitle"/>
    <w:rsid w:val="004326DB"/>
    <w:pPr>
      <w:keepNext/>
      <w:keepLines/>
      <w:tabs>
        <w:tab w:val="clear" w:pos="794"/>
        <w:tab w:val="clear" w:pos="1191"/>
        <w:tab w:val="clear" w:pos="1588"/>
        <w:tab w:val="clear" w:pos="1985"/>
      </w:tabs>
      <w:jc w:val="right"/>
    </w:pPr>
    <w:rPr>
      <w:i/>
    </w:rPr>
  </w:style>
  <w:style w:type="paragraph" w:customStyle="1" w:styleId="Questiondate">
    <w:name w:val="Question_date"/>
    <w:basedOn w:val="Recdate"/>
    <w:next w:val="Normalaftertitle"/>
    <w:rsid w:val="004326DB"/>
  </w:style>
  <w:style w:type="paragraph" w:customStyle="1" w:styleId="RecNo">
    <w:name w:val="Rec_No"/>
    <w:basedOn w:val="Normal"/>
    <w:next w:val="Rectitle"/>
    <w:rsid w:val="004326DB"/>
    <w:pPr>
      <w:keepNext/>
      <w:keepLines/>
      <w:spacing w:before="0"/>
      <w:jc w:val="left"/>
    </w:pPr>
    <w:rPr>
      <w:b/>
      <w:sz w:val="28"/>
    </w:rPr>
  </w:style>
  <w:style w:type="paragraph" w:customStyle="1" w:styleId="Rectitle">
    <w:name w:val="Rec_title"/>
    <w:basedOn w:val="Normal"/>
    <w:next w:val="Normalaftertitle"/>
    <w:rsid w:val="004326DB"/>
    <w:pPr>
      <w:keepNext/>
      <w:keepLines/>
      <w:spacing w:before="360" w:line="240" w:lineRule="auto"/>
      <w:jc w:val="center"/>
    </w:pPr>
    <w:rPr>
      <w:b/>
      <w:sz w:val="28"/>
    </w:rPr>
  </w:style>
  <w:style w:type="paragraph" w:customStyle="1" w:styleId="QuestionNo">
    <w:name w:val="Question_No"/>
    <w:basedOn w:val="RecNo"/>
    <w:next w:val="Questiontitle"/>
    <w:rsid w:val="004326DB"/>
  </w:style>
  <w:style w:type="paragraph" w:customStyle="1" w:styleId="Questiontitle">
    <w:name w:val="Question_title"/>
    <w:basedOn w:val="Rectitle"/>
    <w:next w:val="Questionref"/>
    <w:rsid w:val="004326DB"/>
  </w:style>
  <w:style w:type="paragraph" w:customStyle="1" w:styleId="Questionref">
    <w:name w:val="Question_ref"/>
    <w:basedOn w:val="Recref"/>
    <w:next w:val="Questiondate"/>
    <w:rsid w:val="004326DB"/>
  </w:style>
  <w:style w:type="paragraph" w:customStyle="1" w:styleId="Recref">
    <w:name w:val="Rec_ref"/>
    <w:basedOn w:val="Normal"/>
    <w:next w:val="Recdate"/>
    <w:rsid w:val="004326DB"/>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4326DB"/>
  </w:style>
  <w:style w:type="paragraph" w:customStyle="1" w:styleId="RepNo">
    <w:name w:val="Rep_No"/>
    <w:basedOn w:val="RecNo"/>
    <w:next w:val="Reptitle"/>
    <w:rsid w:val="004326DB"/>
  </w:style>
  <w:style w:type="paragraph" w:customStyle="1" w:styleId="Reptitle">
    <w:name w:val="Rep_title"/>
    <w:basedOn w:val="Rectitle"/>
    <w:next w:val="Repref"/>
    <w:rsid w:val="004326DB"/>
  </w:style>
  <w:style w:type="paragraph" w:customStyle="1" w:styleId="Repref">
    <w:name w:val="Rep_ref"/>
    <w:basedOn w:val="Recref"/>
    <w:next w:val="Repdate"/>
    <w:rsid w:val="004326DB"/>
  </w:style>
  <w:style w:type="paragraph" w:customStyle="1" w:styleId="Resdate">
    <w:name w:val="Res_date"/>
    <w:basedOn w:val="Recdate"/>
    <w:next w:val="Normalaftertitle"/>
    <w:rsid w:val="004326DB"/>
  </w:style>
  <w:style w:type="paragraph" w:customStyle="1" w:styleId="ResNo">
    <w:name w:val="Res_No"/>
    <w:basedOn w:val="RecNo"/>
    <w:next w:val="Restitle"/>
    <w:rsid w:val="004326DB"/>
    <w:pPr>
      <w:tabs>
        <w:tab w:val="clear" w:pos="794"/>
        <w:tab w:val="clear" w:pos="1191"/>
        <w:tab w:val="clear" w:pos="1588"/>
        <w:tab w:val="clear" w:pos="1985"/>
      </w:tabs>
      <w:jc w:val="center"/>
    </w:pPr>
    <w:rPr>
      <w:b w:val="0"/>
      <w:caps/>
    </w:rPr>
  </w:style>
  <w:style w:type="paragraph" w:customStyle="1" w:styleId="Restitle">
    <w:name w:val="Res_title"/>
    <w:basedOn w:val="Rectitle"/>
    <w:next w:val="Resref"/>
    <w:rsid w:val="004326DB"/>
  </w:style>
  <w:style w:type="paragraph" w:customStyle="1" w:styleId="Resref">
    <w:name w:val="Res_ref"/>
    <w:basedOn w:val="Recref"/>
    <w:next w:val="Resdate"/>
    <w:rsid w:val="004326DB"/>
  </w:style>
  <w:style w:type="paragraph" w:customStyle="1" w:styleId="SectionNo">
    <w:name w:val="Section_No"/>
    <w:basedOn w:val="Normal"/>
    <w:next w:val="Sectiontitle"/>
    <w:rsid w:val="004326DB"/>
    <w:pPr>
      <w:keepNext/>
      <w:keepLines/>
      <w:spacing w:before="720" w:line="320" w:lineRule="exact"/>
      <w:jc w:val="center"/>
    </w:pPr>
    <w:rPr>
      <w:caps/>
      <w:sz w:val="28"/>
    </w:rPr>
  </w:style>
  <w:style w:type="paragraph" w:customStyle="1" w:styleId="Sectiontitle">
    <w:name w:val="Section_title"/>
    <w:basedOn w:val="Normal"/>
    <w:next w:val="Normalaftertitle"/>
    <w:rsid w:val="004326DB"/>
    <w:pPr>
      <w:keepNext/>
      <w:keepLines/>
      <w:spacing w:before="360" w:after="120" w:line="320" w:lineRule="exact"/>
      <w:jc w:val="center"/>
    </w:pPr>
    <w:rPr>
      <w:b/>
      <w:sz w:val="28"/>
    </w:rPr>
  </w:style>
  <w:style w:type="paragraph" w:customStyle="1" w:styleId="Source">
    <w:name w:val="Source"/>
    <w:basedOn w:val="Normal"/>
    <w:next w:val="Normalaftertitle"/>
    <w:rsid w:val="004326DB"/>
    <w:pPr>
      <w:spacing w:before="840" w:after="200"/>
      <w:jc w:val="center"/>
    </w:pPr>
    <w:rPr>
      <w:b/>
      <w:sz w:val="28"/>
    </w:rPr>
  </w:style>
  <w:style w:type="paragraph" w:customStyle="1" w:styleId="SpecialFooter">
    <w:name w:val="Special Footer"/>
    <w:basedOn w:val="Normal"/>
    <w:rsid w:val="004326DB"/>
    <w:pPr>
      <w:tabs>
        <w:tab w:val="clear" w:pos="794"/>
        <w:tab w:val="clear" w:pos="1191"/>
        <w:tab w:val="clear" w:pos="1588"/>
        <w:tab w:val="clear" w:pos="1985"/>
        <w:tab w:val="left" w:pos="567"/>
        <w:tab w:val="left" w:pos="1134"/>
        <w:tab w:val="left" w:pos="1701"/>
        <w:tab w:val="left" w:pos="2268"/>
        <w:tab w:val="left" w:pos="2835"/>
        <w:tab w:val="left" w:pos="5954"/>
        <w:tab w:val="right" w:pos="9639"/>
      </w:tabs>
      <w:spacing w:before="0"/>
    </w:pPr>
    <w:rPr>
      <w:sz w:val="16"/>
    </w:rPr>
  </w:style>
  <w:style w:type="paragraph" w:customStyle="1" w:styleId="Tablehead">
    <w:name w:val="Table_head"/>
    <w:basedOn w:val="Normal"/>
    <w:next w:val="Tabletext"/>
    <w:link w:val="TableheadChar"/>
    <w:rsid w:val="004326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sz w:val="20"/>
    </w:rPr>
  </w:style>
  <w:style w:type="paragraph" w:customStyle="1" w:styleId="Tabletext">
    <w:name w:val="Table_text"/>
    <w:basedOn w:val="Normal"/>
    <w:link w:val="TabletextChar"/>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line="240" w:lineRule="auto"/>
      <w:jc w:val="left"/>
    </w:pPr>
    <w:rPr>
      <w:sz w:val="20"/>
    </w:rPr>
  </w:style>
  <w:style w:type="paragraph" w:customStyle="1" w:styleId="Tablelegend">
    <w:name w:val="Table_legend"/>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style>
  <w:style w:type="paragraph" w:customStyle="1" w:styleId="TableNoTitle">
    <w:name w:val="Table_NoTitle"/>
    <w:basedOn w:val="Normal"/>
    <w:next w:val="Tablehead"/>
    <w:rsid w:val="004326DB"/>
    <w:pPr>
      <w:keepNext/>
      <w:keepLines/>
      <w:spacing w:before="360" w:after="120" w:line="240" w:lineRule="exact"/>
      <w:jc w:val="center"/>
    </w:pPr>
    <w:rPr>
      <w:b/>
      <w:sz w:val="20"/>
    </w:rPr>
  </w:style>
  <w:style w:type="paragraph" w:customStyle="1" w:styleId="Title1">
    <w:name w:val="Title 1"/>
    <w:basedOn w:val="Source"/>
    <w:next w:val="Title2"/>
    <w:rsid w:val="004326D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4326DB"/>
  </w:style>
  <w:style w:type="paragraph" w:customStyle="1" w:styleId="Title3">
    <w:name w:val="Title 3"/>
    <w:basedOn w:val="Title2"/>
    <w:next w:val="Title4"/>
    <w:rsid w:val="00C629C0"/>
    <w:rPr>
      <w:caps w:val="0"/>
      <w:sz w:val="24"/>
      <w:szCs w:val="24"/>
    </w:rPr>
  </w:style>
  <w:style w:type="paragraph" w:customStyle="1" w:styleId="Title4">
    <w:name w:val="Title 4"/>
    <w:basedOn w:val="Title3"/>
    <w:next w:val="Heading1"/>
    <w:rsid w:val="004326DB"/>
    <w:rPr>
      <w:b/>
    </w:rPr>
  </w:style>
  <w:style w:type="paragraph" w:customStyle="1" w:styleId="Section1">
    <w:name w:val="Section_1"/>
    <w:basedOn w:val="Normal"/>
    <w:next w:val="Normal"/>
    <w:rsid w:val="004326D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4326DB"/>
    <w:pPr>
      <w:tabs>
        <w:tab w:val="clear" w:pos="794"/>
        <w:tab w:val="clear" w:pos="1191"/>
        <w:tab w:val="clear" w:pos="1588"/>
        <w:tab w:val="clear" w:pos="1985"/>
      </w:tabs>
      <w:spacing w:before="240"/>
      <w:jc w:val="center"/>
    </w:pPr>
    <w:rPr>
      <w:i/>
    </w:rPr>
  </w:style>
  <w:style w:type="character" w:styleId="Hyperlink">
    <w:name w:val="Hyperlink"/>
    <w:basedOn w:val="DefaultParagraphFont"/>
    <w:uiPriority w:val="99"/>
    <w:rsid w:val="004326DB"/>
    <w:rPr>
      <w:color w:val="0000FF"/>
      <w:u w:val="single"/>
    </w:rPr>
  </w:style>
  <w:style w:type="character" w:styleId="CommentReference">
    <w:name w:val="annotation reference"/>
    <w:basedOn w:val="DefaultParagraphFont"/>
    <w:semiHidden/>
    <w:rsid w:val="004326DB"/>
    <w:rPr>
      <w:sz w:val="16"/>
      <w:szCs w:val="16"/>
    </w:rPr>
  </w:style>
  <w:style w:type="paragraph" w:styleId="CommentText">
    <w:name w:val="annotation text"/>
    <w:basedOn w:val="Normal"/>
    <w:semiHidden/>
    <w:rsid w:val="004326DB"/>
    <w:rPr>
      <w:sz w:val="20"/>
    </w:rPr>
  </w:style>
  <w:style w:type="character" w:customStyle="1" w:styleId="href">
    <w:name w:val="href"/>
    <w:basedOn w:val="DefaultParagraphFont"/>
    <w:rsid w:val="004326DB"/>
  </w:style>
  <w:style w:type="paragraph" w:customStyle="1" w:styleId="NormalIndent">
    <w:name w:val="Normal_Indent"/>
    <w:basedOn w:val="Normal"/>
    <w:rsid w:val="004326DB"/>
    <w:pPr>
      <w:tabs>
        <w:tab w:val="clear" w:pos="1191"/>
        <w:tab w:val="clear" w:pos="1588"/>
        <w:tab w:val="clear" w:pos="1985"/>
        <w:tab w:val="left" w:pos="2693"/>
        <w:tab w:val="left" w:pos="7655"/>
      </w:tabs>
      <w:spacing w:before="120"/>
      <w:ind w:left="794"/>
      <w:jc w:val="left"/>
    </w:pPr>
  </w:style>
  <w:style w:type="paragraph" w:customStyle="1" w:styleId="Origin">
    <w:name w:val="Origin"/>
    <w:basedOn w:val="Normal"/>
    <w:rsid w:val="00EA15B3"/>
    <w:pPr>
      <w:spacing w:before="600" w:line="312" w:lineRule="auto"/>
      <w:jc w:val="left"/>
    </w:pPr>
    <w:rPr>
      <w:rFonts w:ascii="Arial" w:eastAsia="SimSun" w:hAnsi="Arial" w:cs="Simplified Arabic"/>
      <w:b/>
      <w:color w:val="808080"/>
      <w:sz w:val="26"/>
      <w:lang w:val="en-GB"/>
    </w:rPr>
  </w:style>
  <w:style w:type="paragraph" w:styleId="BalloonText">
    <w:name w:val="Balloon Text"/>
    <w:basedOn w:val="Normal"/>
    <w:link w:val="BalloonTextChar"/>
    <w:rsid w:val="0080001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800012"/>
    <w:rPr>
      <w:rFonts w:ascii="Tahoma" w:hAnsi="Tahoma" w:cs="Tahoma"/>
      <w:sz w:val="16"/>
      <w:szCs w:val="16"/>
      <w:lang w:val="en-US" w:eastAsia="en-US"/>
    </w:rPr>
  </w:style>
  <w:style w:type="paragraph" w:styleId="PlainText">
    <w:name w:val="Plain Text"/>
    <w:basedOn w:val="Normal"/>
    <w:link w:val="PlainTextChar"/>
    <w:uiPriority w:val="99"/>
    <w:unhideWhenUsed/>
    <w:rsid w:val="00031E64"/>
    <w:pPr>
      <w:tabs>
        <w:tab w:val="clear" w:pos="794"/>
        <w:tab w:val="clear" w:pos="1191"/>
        <w:tab w:val="clear" w:pos="1588"/>
        <w:tab w:val="clear" w:pos="1985"/>
      </w:tabs>
      <w:overflowPunct/>
      <w:autoSpaceDE/>
      <w:autoSpaceDN/>
      <w:adjustRightInd/>
      <w:spacing w:before="0" w:line="240" w:lineRule="auto"/>
      <w:jc w:val="left"/>
      <w:textAlignment w:val="auto"/>
    </w:pPr>
    <w:rPr>
      <w:rFonts w:eastAsia="SimSun"/>
      <w:lang w:eastAsia="zh-CN"/>
    </w:rPr>
  </w:style>
  <w:style w:type="character" w:customStyle="1" w:styleId="PlainTextChar">
    <w:name w:val="Plain Text Char"/>
    <w:basedOn w:val="DefaultParagraphFont"/>
    <w:link w:val="PlainText"/>
    <w:uiPriority w:val="99"/>
    <w:rsid w:val="00031E64"/>
    <w:rPr>
      <w:rFonts w:eastAsia="SimSun"/>
      <w:sz w:val="22"/>
      <w:szCs w:val="22"/>
      <w:lang w:val="en-US"/>
    </w:rPr>
  </w:style>
  <w:style w:type="paragraph" w:customStyle="1" w:styleId="FromRef">
    <w:name w:val="FromRef"/>
    <w:basedOn w:val="Normal"/>
    <w:uiPriority w:val="99"/>
    <w:rsid w:val="009B3F43"/>
    <w:pPr>
      <w:tabs>
        <w:tab w:val="clear" w:pos="794"/>
        <w:tab w:val="clear" w:pos="1191"/>
        <w:tab w:val="clear" w:pos="1588"/>
        <w:tab w:val="clear" w:pos="1985"/>
      </w:tabs>
      <w:overflowPunct/>
      <w:autoSpaceDE/>
      <w:autoSpaceDN/>
      <w:adjustRightInd/>
      <w:spacing w:before="30" w:line="240" w:lineRule="auto"/>
      <w:jc w:val="left"/>
      <w:textAlignment w:val="auto"/>
    </w:pPr>
    <w:rPr>
      <w:rFonts w:ascii="Arial" w:hAnsi="Arial" w:cs="Times New Roman"/>
      <w:sz w:val="20"/>
      <w:szCs w:val="20"/>
      <w:lang w:bidi="he-IL"/>
    </w:rPr>
  </w:style>
  <w:style w:type="paragraph" w:customStyle="1" w:styleId="Object">
    <w:name w:val="Object"/>
    <w:basedOn w:val="Normal"/>
    <w:uiPriority w:val="99"/>
    <w:rsid w:val="009B3F43"/>
    <w:pPr>
      <w:tabs>
        <w:tab w:val="clear" w:pos="794"/>
        <w:tab w:val="clear" w:pos="1191"/>
        <w:tab w:val="clear" w:pos="1588"/>
        <w:tab w:val="clear" w:pos="1985"/>
      </w:tabs>
      <w:overflowPunct/>
      <w:autoSpaceDE/>
      <w:autoSpaceDN/>
      <w:adjustRightInd/>
      <w:spacing w:before="270" w:line="240" w:lineRule="auto"/>
      <w:jc w:val="left"/>
      <w:textAlignment w:val="auto"/>
    </w:pPr>
    <w:rPr>
      <w:rFonts w:ascii="Arial" w:hAnsi="Arial" w:cs="Times New Roman"/>
      <w:sz w:val="20"/>
      <w:szCs w:val="20"/>
      <w:lang w:bidi="he-IL"/>
    </w:rPr>
  </w:style>
  <w:style w:type="character" w:styleId="Strong">
    <w:name w:val="Strong"/>
    <w:basedOn w:val="DefaultParagraphFont"/>
    <w:uiPriority w:val="22"/>
    <w:qFormat/>
    <w:rsid w:val="009518B3"/>
    <w:rPr>
      <w:b/>
      <w:bCs/>
    </w:rPr>
  </w:style>
  <w:style w:type="table" w:styleId="TableGrid">
    <w:name w:val="Table Grid"/>
    <w:basedOn w:val="TableNormal"/>
    <w:rsid w:val="00BA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No">
    <w:name w:val="Annex_No"/>
    <w:basedOn w:val="Normal"/>
    <w:next w:val="Normal"/>
    <w:rsid w:val="00012FC4"/>
    <w:pPr>
      <w:keepNext/>
      <w:keepLines/>
      <w:spacing w:before="480" w:after="80" w:line="240" w:lineRule="auto"/>
      <w:jc w:val="center"/>
    </w:pPr>
    <w:rPr>
      <w:rFonts w:ascii="Times New Roman" w:hAnsi="Times New Roman" w:cs="Times New Roman"/>
      <w:caps/>
      <w:sz w:val="28"/>
      <w:szCs w:val="20"/>
      <w:lang w:val="en-GB"/>
    </w:rPr>
  </w:style>
  <w:style w:type="paragraph" w:customStyle="1" w:styleId="headingb0">
    <w:name w:val="heading_b"/>
    <w:basedOn w:val="Heading3"/>
    <w:next w:val="Normal"/>
    <w:rsid w:val="00012FC4"/>
    <w:pPr>
      <w:tabs>
        <w:tab w:val="clear" w:pos="1191"/>
        <w:tab w:val="clear" w:pos="1588"/>
        <w:tab w:val="clear" w:pos="1985"/>
        <w:tab w:val="left" w:pos="2127"/>
        <w:tab w:val="left" w:pos="2410"/>
        <w:tab w:val="left" w:pos="2921"/>
        <w:tab w:val="left" w:pos="3261"/>
      </w:tabs>
      <w:overflowPunct/>
      <w:autoSpaceDE/>
      <w:autoSpaceDN/>
      <w:adjustRightInd/>
      <w:spacing w:before="160" w:line="240" w:lineRule="auto"/>
      <w:ind w:left="0" w:firstLine="0"/>
      <w:jc w:val="left"/>
      <w:textAlignment w:val="auto"/>
      <w:outlineLvl w:val="9"/>
    </w:pPr>
    <w:rPr>
      <w:rFonts w:ascii="Times New Roman" w:hAnsi="Times New Roman" w:cs="Times New Roman"/>
      <w:szCs w:val="20"/>
    </w:rPr>
  </w:style>
  <w:style w:type="paragraph" w:customStyle="1" w:styleId="AnnexNotitle0">
    <w:name w:val="Annex_No &amp; title"/>
    <w:basedOn w:val="Normal"/>
    <w:next w:val="Normalaftertitle"/>
    <w:rsid w:val="00012FC4"/>
    <w:pPr>
      <w:keepNext/>
      <w:keepLines/>
      <w:spacing w:before="480" w:line="240" w:lineRule="auto"/>
      <w:jc w:val="center"/>
    </w:pPr>
    <w:rPr>
      <w:rFonts w:ascii="Times New Roman" w:hAnsi="Times New Roman" w:cs="Times New Roman"/>
      <w:b/>
      <w:sz w:val="28"/>
      <w:szCs w:val="20"/>
      <w:lang w:val="en-GB"/>
    </w:rPr>
  </w:style>
  <w:style w:type="paragraph" w:customStyle="1" w:styleId="fig">
    <w:name w:val="fig"/>
    <w:basedOn w:val="Normal"/>
    <w:next w:val="Heading4"/>
    <w:rsid w:val="00012FC4"/>
    <w:pPr>
      <w:keepNext/>
      <w:tabs>
        <w:tab w:val="clear" w:pos="794"/>
        <w:tab w:val="clear" w:pos="1191"/>
        <w:tab w:val="clear" w:pos="1588"/>
        <w:tab w:val="clear" w:pos="1985"/>
      </w:tabs>
      <w:spacing w:before="0" w:after="240" w:line="240" w:lineRule="auto"/>
      <w:jc w:val="center"/>
    </w:pPr>
    <w:rPr>
      <w:rFonts w:ascii="Helvetica" w:hAnsi="Helvetica" w:cs="Times New Roman"/>
      <w:szCs w:val="20"/>
      <w:lang w:val="fr-FR"/>
    </w:rPr>
  </w:style>
  <w:style w:type="character" w:styleId="FollowedHyperlink">
    <w:name w:val="FollowedHyperlink"/>
    <w:basedOn w:val="DefaultParagraphFont"/>
    <w:semiHidden/>
    <w:unhideWhenUsed/>
    <w:rsid w:val="00012FC4"/>
    <w:rPr>
      <w:color w:val="800080" w:themeColor="followedHyperlink"/>
      <w:u w:val="single"/>
    </w:rPr>
  </w:style>
  <w:style w:type="character" w:customStyle="1" w:styleId="HeaderChar">
    <w:name w:val="Header Char"/>
    <w:basedOn w:val="DefaultParagraphFont"/>
    <w:link w:val="Header"/>
    <w:rsid w:val="00FC5D01"/>
    <w:rPr>
      <w:sz w:val="24"/>
      <w:szCs w:val="22"/>
      <w:lang w:val="en-US" w:eastAsia="en-US"/>
    </w:rPr>
  </w:style>
  <w:style w:type="paragraph" w:styleId="ListParagraph">
    <w:name w:val="List Paragraph"/>
    <w:basedOn w:val="Normal"/>
    <w:uiPriority w:val="34"/>
    <w:qFormat/>
    <w:rsid w:val="00E259A4"/>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cs="Times New Roman"/>
      <w:sz w:val="22"/>
    </w:rPr>
  </w:style>
  <w:style w:type="character" w:customStyle="1" w:styleId="FooterChar">
    <w:name w:val="Footer Char"/>
    <w:basedOn w:val="DefaultParagraphFont"/>
    <w:link w:val="Footer"/>
    <w:uiPriority w:val="99"/>
    <w:rsid w:val="00A00CA4"/>
    <w:rPr>
      <w:sz w:val="24"/>
      <w:szCs w:val="22"/>
      <w:lang w:val="en-US" w:eastAsia="en-US"/>
    </w:rPr>
  </w:style>
  <w:style w:type="paragraph" w:customStyle="1" w:styleId="Reasons">
    <w:name w:val="Reasons"/>
    <w:basedOn w:val="Normal"/>
    <w:qFormat/>
    <w:rsid w:val="00EC7B8C"/>
    <w:pPr>
      <w:tabs>
        <w:tab w:val="clear" w:pos="794"/>
        <w:tab w:val="clear" w:pos="1191"/>
        <w:tab w:val="left" w:pos="1134"/>
      </w:tabs>
      <w:spacing w:before="120" w:line="240" w:lineRule="auto"/>
      <w:jc w:val="left"/>
    </w:pPr>
    <w:rPr>
      <w:rFonts w:ascii="Times New Roman" w:hAnsi="Times New Roman" w:cs="Times New Roman"/>
      <w:szCs w:val="20"/>
      <w:lang w:val="en-GB"/>
    </w:rPr>
  </w:style>
  <w:style w:type="table" w:customStyle="1" w:styleId="TableGrid1">
    <w:name w:val="Table Grid1"/>
    <w:basedOn w:val="TableNormal"/>
    <w:next w:val="TableGrid"/>
    <w:rsid w:val="002B7A6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B51AC"/>
    <w:rPr>
      <w:color w:val="605E5C"/>
      <w:shd w:val="clear" w:color="auto" w:fill="E1DFDD"/>
    </w:rPr>
  </w:style>
  <w:style w:type="paragraph" w:styleId="BodyTextIndent2">
    <w:name w:val="Body Text Indent 2"/>
    <w:basedOn w:val="Normal"/>
    <w:link w:val="BodyTextIndent2Char"/>
    <w:rsid w:val="00A97784"/>
    <w:pPr>
      <w:tabs>
        <w:tab w:val="clear" w:pos="794"/>
        <w:tab w:val="clear" w:pos="1191"/>
        <w:tab w:val="clear" w:pos="1588"/>
        <w:tab w:val="clear" w:pos="1985"/>
        <w:tab w:val="left" w:pos="709"/>
      </w:tabs>
      <w:overflowPunct/>
      <w:autoSpaceDE/>
      <w:autoSpaceDN/>
      <w:adjustRightInd/>
      <w:spacing w:before="120" w:line="240" w:lineRule="auto"/>
      <w:ind w:left="1440" w:hanging="1440"/>
      <w:jc w:val="left"/>
      <w:textAlignment w:val="auto"/>
    </w:pPr>
    <w:rPr>
      <w:rFonts w:ascii="Times New Roman" w:eastAsia="Times New Roman" w:hAnsi="Times New Roman" w:cs="Times New Roman"/>
      <w:szCs w:val="20"/>
      <w:lang w:val="en-GB"/>
    </w:rPr>
  </w:style>
  <w:style w:type="character" w:customStyle="1" w:styleId="BodyTextIndent2Char">
    <w:name w:val="Body Text Indent 2 Char"/>
    <w:basedOn w:val="DefaultParagraphFont"/>
    <w:link w:val="BodyTextIndent2"/>
    <w:rsid w:val="00A97784"/>
    <w:rPr>
      <w:rFonts w:ascii="Times New Roman" w:eastAsia="Times New Roman" w:hAnsi="Times New Roman" w:cs="Times New Roman"/>
      <w:sz w:val="24"/>
      <w:lang w:val="en-GB" w:eastAsia="en-US"/>
    </w:rPr>
  </w:style>
  <w:style w:type="paragraph" w:customStyle="1" w:styleId="Infodoc">
    <w:name w:val="Infodoc"/>
    <w:basedOn w:val="Normal"/>
    <w:rsid w:val="00A97784"/>
    <w:pPr>
      <w:tabs>
        <w:tab w:val="clear" w:pos="794"/>
        <w:tab w:val="clear" w:pos="1191"/>
        <w:tab w:val="clear" w:pos="1588"/>
        <w:tab w:val="clear" w:pos="1985"/>
        <w:tab w:val="left" w:pos="1418"/>
      </w:tabs>
      <w:spacing w:before="0" w:line="240" w:lineRule="auto"/>
      <w:ind w:left="1418" w:hanging="1418"/>
      <w:jc w:val="left"/>
    </w:pPr>
    <w:rPr>
      <w:rFonts w:ascii="Times New Roman" w:eastAsia="Times New Roman" w:hAnsi="Times New Roman" w:cs="Times New Roman"/>
      <w:szCs w:val="20"/>
      <w:lang w:val="en-GB"/>
    </w:rPr>
  </w:style>
  <w:style w:type="character" w:styleId="UnresolvedMention">
    <w:name w:val="Unresolved Mention"/>
    <w:basedOn w:val="DefaultParagraphFont"/>
    <w:uiPriority w:val="99"/>
    <w:semiHidden/>
    <w:unhideWhenUsed/>
    <w:rsid w:val="00185A71"/>
    <w:rPr>
      <w:color w:val="605E5C"/>
      <w:shd w:val="clear" w:color="auto" w:fill="E1DFDD"/>
    </w:rPr>
  </w:style>
  <w:style w:type="character" w:customStyle="1" w:styleId="TabletextChar">
    <w:name w:val="Table_text Char"/>
    <w:link w:val="Tabletext"/>
    <w:locked/>
    <w:rsid w:val="00A8762C"/>
    <w:rPr>
      <w:szCs w:val="22"/>
      <w:lang w:val="en-US" w:eastAsia="en-US"/>
    </w:rPr>
  </w:style>
  <w:style w:type="character" w:customStyle="1" w:styleId="TableheadChar">
    <w:name w:val="Table_head Char"/>
    <w:basedOn w:val="DefaultParagraphFont"/>
    <w:link w:val="Tablehead"/>
    <w:locked/>
    <w:rsid w:val="00A8762C"/>
    <w:rPr>
      <w:b/>
      <w:szCs w:val="22"/>
      <w:lang w:val="en-US" w:eastAsia="en-US"/>
    </w:rPr>
  </w:style>
  <w:style w:type="paragraph" w:customStyle="1" w:styleId="Normalaftertitle0">
    <w:name w:val="Normal after title"/>
    <w:basedOn w:val="Normal"/>
    <w:next w:val="Normal"/>
    <w:link w:val="NormalaftertitleChar"/>
    <w:rsid w:val="00B625B2"/>
    <w:pPr>
      <w:overflowPunct/>
      <w:autoSpaceDE/>
      <w:autoSpaceDN/>
      <w:adjustRightInd/>
      <w:spacing w:before="320" w:line="240" w:lineRule="auto"/>
      <w:jc w:val="left"/>
      <w:textAlignment w:val="auto"/>
    </w:pPr>
    <w:rPr>
      <w:rFonts w:ascii="Times New Roman" w:eastAsia="Times New Roman" w:hAnsi="Times New Roman" w:cs="Times New Roman"/>
      <w:szCs w:val="20"/>
      <w:lang w:val="en-GB"/>
    </w:rPr>
  </w:style>
  <w:style w:type="character" w:customStyle="1" w:styleId="NormalaftertitleChar">
    <w:name w:val="Normal after title Char"/>
    <w:basedOn w:val="DefaultParagraphFont"/>
    <w:link w:val="Normalaftertitle0"/>
    <w:rsid w:val="00B625B2"/>
    <w:rPr>
      <w:rFonts w:ascii="Times New Roman" w:eastAsia="Times New Roman" w:hAnsi="Times New Roman" w:cs="Times New Roman"/>
      <w:sz w:val="24"/>
      <w:lang w:val="en-GB" w:eastAsia="en-US"/>
    </w:rPr>
  </w:style>
  <w:style w:type="paragraph" w:customStyle="1" w:styleId="TableText0">
    <w:name w:val="Table_Text"/>
    <w:basedOn w:val="Normal"/>
    <w:rsid w:val="00B625B2"/>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uppressAutoHyphens/>
      <w:overflowPunct/>
      <w:autoSpaceDE/>
      <w:adjustRightInd/>
      <w:spacing w:before="40" w:after="40" w:line="240" w:lineRule="auto"/>
      <w:jc w:val="left"/>
      <w:textAlignment w:val="auto"/>
    </w:pPr>
    <w:rPr>
      <w:rFonts w:ascii="Times New Roman" w:eastAsia="SimSun" w:hAnsi="Times New Roman" w:cs="Times New Roman"/>
      <w:sz w:val="22"/>
      <w:szCs w:val="20"/>
      <w:lang w:val="en-GB"/>
    </w:rPr>
  </w:style>
  <w:style w:type="character" w:customStyle="1" w:styleId="FootnoteTextChar">
    <w:name w:val="Footnote Text Char"/>
    <w:basedOn w:val="DefaultParagraphFont"/>
    <w:link w:val="FootnoteText"/>
    <w:uiPriority w:val="99"/>
    <w:rsid w:val="00B625B2"/>
    <w:rPr>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238085">
      <w:bodyDiv w:val="1"/>
      <w:marLeft w:val="0"/>
      <w:marRight w:val="0"/>
      <w:marTop w:val="0"/>
      <w:marBottom w:val="0"/>
      <w:divBdr>
        <w:top w:val="none" w:sz="0" w:space="0" w:color="auto"/>
        <w:left w:val="none" w:sz="0" w:space="0" w:color="auto"/>
        <w:bottom w:val="none" w:sz="0" w:space="0" w:color="auto"/>
        <w:right w:val="none" w:sz="0" w:space="0" w:color="auto"/>
      </w:divBdr>
    </w:div>
    <w:div w:id="211474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00-CACE-CIR-0952/en" TargetMode="External"/><Relationship Id="rId13" Type="http://schemas.openxmlformats.org/officeDocument/2006/relationships/hyperlink" Target="http://itu.int/go/rwp1c/ch" TargetMode="External"/><Relationship Id="rId18" Type="http://schemas.openxmlformats.org/officeDocument/2006/relationships/hyperlink" Target="https://www.itu.int/md/R15-WP1A-C-0454/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itu.int/go/rwp1b/ch" TargetMode="External"/><Relationship Id="rId17" Type="http://schemas.openxmlformats.org/officeDocument/2006/relationships/hyperlink" Target="http://www.itu.int/en/ITU-R/information/event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en/ITU-R/study-groups/Pages/remote-participation.aspx" TargetMode="External"/><Relationship Id="rId20" Type="http://schemas.openxmlformats.org/officeDocument/2006/relationships/hyperlink" Target="https://www.itu.int/md/R15-WP1C-C-0226/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u.int/go/rwp1a/ch"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tu.int/ITU-R/go/rsg1/en" TargetMode="External"/><Relationship Id="rId23" Type="http://schemas.openxmlformats.org/officeDocument/2006/relationships/header" Target="header3.xml"/><Relationship Id="rId10" Type="http://schemas.openxmlformats.org/officeDocument/2006/relationships/hyperlink" Target="mailto:rsg1@itu.int" TargetMode="External"/><Relationship Id="rId19" Type="http://schemas.openxmlformats.org/officeDocument/2006/relationships/hyperlink" Target="https://www.itu.int/md/R15-WP1B-C-0380/en" TargetMode="External"/><Relationship Id="rId4" Type="http://schemas.openxmlformats.org/officeDocument/2006/relationships/settings" Target="settings.xml"/><Relationship Id="rId9" Type="http://schemas.openxmlformats.org/officeDocument/2006/relationships/hyperlink" Target="http://www.itu.int/md/R19-SG01-C-0001/en" TargetMode="External"/><Relationship Id="rId14" Type="http://schemas.openxmlformats.org/officeDocument/2006/relationships/hyperlink" Target="http://itu.int/go/rsg1/ch"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tu.int/md/R15-WP1C-C/en" TargetMode="External"/><Relationship Id="rId2" Type="http://schemas.openxmlformats.org/officeDocument/2006/relationships/hyperlink" Target="https://www.itu.int/md/R15-WP1B-C/en" TargetMode="External"/><Relationship Id="rId1" Type="http://schemas.openxmlformats.org/officeDocument/2006/relationships/hyperlink" Target="https://www.itu.int/md/R15-WP1A-C/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yn\AppData\Roaming\Microsoft\Templates\POOL%20E%20-%20ITU\PE_BRcir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9AFD8-316E-4B18-A296-79740C7C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PE_BRcirc.dotx</Template>
  <TotalTime>0</TotalTime>
  <Pages>6</Pages>
  <Words>1413</Words>
  <Characters>8741</Characters>
  <Application>Microsoft Office Word</Application>
  <DocSecurity>4</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ITU Letter-Fax (English)</vt:lpstr>
      <vt:lpstr>ITU-T Rec. Book 1 Resolutions ITU-T Series A Recommendations:</vt:lpstr>
    </vt:vector>
  </TitlesOfParts>
  <Company>ITU</Company>
  <LinksUpToDate>false</LinksUpToDate>
  <CharactersWithSpaces>10134</CharactersWithSpaces>
  <SharedDoc>false</SharedDoc>
  <HLinks>
    <vt:vector size="18" baseType="variant">
      <vt:variant>
        <vt:i4>5898300</vt:i4>
      </vt:variant>
      <vt:variant>
        <vt:i4>0</vt:i4>
      </vt:variant>
      <vt:variant>
        <vt:i4>0</vt:i4>
      </vt:variant>
      <vt:variant>
        <vt:i4>5</vt:i4>
      </vt:variant>
      <vt:variant>
        <vt:lpwstr>mailto:Yury.Grin@itu.int</vt:lpwstr>
      </vt:variant>
      <vt:variant>
        <vt:lpwstr/>
      </vt:variant>
      <vt:variant>
        <vt:i4>393299</vt:i4>
      </vt:variant>
      <vt:variant>
        <vt:i4>9</vt:i4>
      </vt:variant>
      <vt:variant>
        <vt:i4>0</vt:i4>
      </vt:variant>
      <vt:variant>
        <vt:i4>5</vt:i4>
      </vt:variant>
      <vt:variant>
        <vt:lpwstr>http://www.itu.int/en/pages/default.aspx</vt:lpwstr>
      </vt:variant>
      <vt:variant>
        <vt:lpwstr/>
      </vt:variant>
      <vt:variant>
        <vt:i4>7471182</vt:i4>
      </vt:variant>
      <vt:variant>
        <vt:i4>6</vt:i4>
      </vt:variant>
      <vt:variant>
        <vt:i4>0</vt:i4>
      </vt:variant>
      <vt:variant>
        <vt:i4>5</vt:i4>
      </vt:variant>
      <vt:variant>
        <vt:lpwstr>mailto:itumail@itu.int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 Letter-Fax (English)</dc:title>
  <dc:creator>ITU</dc:creator>
  <cp:lastModifiedBy>Panoussopoulos, Sonia</cp:lastModifiedBy>
  <cp:revision>2</cp:revision>
  <cp:lastPrinted>2019-10-07T09:29:00Z</cp:lastPrinted>
  <dcterms:created xsi:type="dcterms:W3CDTF">2020-07-24T11:12:00Z</dcterms:created>
  <dcterms:modified xsi:type="dcterms:W3CDTF">2020-07-24T11:12:00Z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QPubMacros.dot</vt:lpwstr>
  </property>
  <property fmtid="{D5CDD505-2E9C-101B-9397-08002B2CF9AE}" pid="3" name="docdate">
    <vt:lpwstr>QPubMacros.dot</vt:lpwstr>
  </property>
  <property fmtid="{D5CDD505-2E9C-101B-9397-08002B2CF9AE}" pid="4" name="doctitle">
    <vt:lpwstr>QPubMacros.dot</vt:lpwstr>
  </property>
  <property fmtid="{D5CDD505-2E9C-101B-9397-08002B2CF9AE}" pid="5" name="doctitle2">
    <vt:lpwstr>QPubMacros.dot</vt:lpwstr>
  </property>
  <property fmtid="{D5CDD505-2E9C-101B-9397-08002B2CF9AE}" pid="6" name="Footer 1">
    <vt:lpwstr>Part 1 – Resolution</vt:lpwstr>
  </property>
  <property fmtid="{D5CDD505-2E9C-101B-9397-08002B2CF9AE}" pid="7" name="Footer 2">
    <vt:lpwstr>Part 2 – Recommendation</vt:lpwstr>
  </property>
  <property fmtid="{D5CDD505-2E9C-101B-9397-08002B2CF9AE}" pid="8" name="Footer 3">
    <vt:lpwstr>Part 3 – Study Groups</vt:lpwstr>
  </property>
  <property fmtid="{D5CDD505-2E9C-101B-9397-08002B2CF9AE}" pid="9" name="Footer 4">
    <vt:lpwstr>Part 4 – Questions</vt:lpwstr>
  </property>
</Properties>
</file>